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9E" w:rsidRPr="00AE1DB7" w:rsidRDefault="0012439E" w:rsidP="0012439E">
      <w:pPr>
        <w:suppressAutoHyphens/>
        <w:jc w:val="right"/>
      </w:pPr>
      <w:r w:rsidRPr="00AE1DB7">
        <w:t xml:space="preserve">Приложение </w:t>
      </w:r>
      <w:r>
        <w:t>3</w:t>
      </w:r>
    </w:p>
    <w:p w:rsidR="0012439E" w:rsidRPr="00AE1DB7" w:rsidRDefault="0012439E" w:rsidP="0012439E">
      <w:pPr>
        <w:tabs>
          <w:tab w:val="left" w:pos="5674"/>
          <w:tab w:val="right" w:pos="9978"/>
        </w:tabs>
        <w:suppressAutoHyphens/>
        <w:jc w:val="right"/>
      </w:pPr>
      <w:r w:rsidRPr="00AE1DB7">
        <w:t>к решению Совета депутатов</w:t>
      </w:r>
    </w:p>
    <w:p w:rsidR="0012439E" w:rsidRPr="00AE1DB7" w:rsidRDefault="0012439E" w:rsidP="0012439E">
      <w:pPr>
        <w:suppressAutoHyphens/>
        <w:jc w:val="right"/>
      </w:pPr>
      <w:r w:rsidRPr="00AE1DB7">
        <w:t>Воскресенского муниципального округа</w:t>
      </w:r>
    </w:p>
    <w:p w:rsidR="0012439E" w:rsidRPr="00AE1DB7" w:rsidRDefault="0012439E" w:rsidP="0012439E">
      <w:pPr>
        <w:suppressAutoHyphens/>
        <w:jc w:val="right"/>
      </w:pPr>
      <w:r w:rsidRPr="00AE1DB7">
        <w:t>Нижегородской области</w:t>
      </w:r>
    </w:p>
    <w:p w:rsidR="0012439E" w:rsidRPr="00AE1DB7" w:rsidRDefault="0012439E" w:rsidP="0012439E">
      <w:pPr>
        <w:suppressAutoHyphens/>
        <w:jc w:val="right"/>
      </w:pPr>
      <w:r w:rsidRPr="00AE1DB7">
        <w:t>от</w:t>
      </w:r>
      <w:r>
        <w:t xml:space="preserve"> 29 декабря </w:t>
      </w:r>
      <w:r w:rsidRPr="00AE1DB7">
        <w:t>202</w:t>
      </w:r>
      <w:r>
        <w:t>5</w:t>
      </w:r>
      <w:r w:rsidRPr="00AE1DB7">
        <w:t xml:space="preserve"> года №</w:t>
      </w:r>
      <w:r>
        <w:t>98</w:t>
      </w:r>
    </w:p>
    <w:p w:rsidR="0012439E" w:rsidRPr="00073D5A" w:rsidRDefault="0012439E" w:rsidP="0012439E">
      <w:pPr>
        <w:ind w:left="5580" w:hanging="5580"/>
        <w:jc w:val="right"/>
      </w:pPr>
      <w:r w:rsidRPr="00073D5A">
        <w:t>«О внесении изменений в решение Совета депутатов</w:t>
      </w:r>
    </w:p>
    <w:p w:rsidR="0012439E" w:rsidRPr="00073D5A" w:rsidRDefault="0012439E" w:rsidP="0012439E">
      <w:pPr>
        <w:ind w:left="5580" w:hanging="5580"/>
        <w:jc w:val="right"/>
      </w:pPr>
      <w:r w:rsidRPr="00073D5A">
        <w:t xml:space="preserve"> Воскресенского муниципального округа</w:t>
      </w:r>
    </w:p>
    <w:p w:rsidR="0012439E" w:rsidRPr="00073D5A" w:rsidRDefault="0012439E" w:rsidP="0012439E">
      <w:pPr>
        <w:ind w:left="5580" w:hanging="5580"/>
        <w:jc w:val="right"/>
      </w:pPr>
      <w:r w:rsidRPr="00073D5A">
        <w:t>Нижегородской области</w:t>
      </w:r>
    </w:p>
    <w:p w:rsidR="0012439E" w:rsidRPr="00073D5A" w:rsidRDefault="0012439E" w:rsidP="0012439E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 года №92</w:t>
      </w:r>
    </w:p>
    <w:p w:rsidR="0012439E" w:rsidRPr="00073D5A" w:rsidRDefault="0012439E" w:rsidP="0012439E">
      <w:pPr>
        <w:ind w:left="5580" w:hanging="5580"/>
        <w:jc w:val="right"/>
      </w:pPr>
      <w:r w:rsidRPr="00073D5A">
        <w:t>«О бюджете муниципального округа на 202</w:t>
      </w:r>
      <w:r>
        <w:t>5</w:t>
      </w:r>
      <w:r w:rsidRPr="00073D5A">
        <w:t xml:space="preserve"> год</w:t>
      </w:r>
    </w:p>
    <w:p w:rsidR="0012439E" w:rsidRDefault="0012439E" w:rsidP="0012439E">
      <w:pPr>
        <w:suppressAutoHyphens/>
        <w:jc w:val="right"/>
      </w:pPr>
      <w:r w:rsidRPr="00073D5A">
        <w:t>и на плановый период 202</w:t>
      </w:r>
      <w:r>
        <w:t>6</w:t>
      </w:r>
      <w:r w:rsidRPr="00073D5A">
        <w:t xml:space="preserve"> и 202</w:t>
      </w:r>
      <w:r>
        <w:t>7</w:t>
      </w:r>
      <w:r w:rsidRPr="00073D5A">
        <w:t xml:space="preserve"> годов»</w:t>
      </w:r>
    </w:p>
    <w:p w:rsidR="0012439E" w:rsidRPr="00AE1DB7" w:rsidRDefault="0012439E" w:rsidP="0012439E">
      <w:pPr>
        <w:suppressAutoHyphens/>
        <w:jc w:val="right"/>
      </w:pPr>
    </w:p>
    <w:p w:rsidR="0012439E" w:rsidRPr="00073D5A" w:rsidRDefault="0012439E" w:rsidP="0012439E">
      <w:pPr>
        <w:ind w:left="5580" w:hanging="5580"/>
        <w:jc w:val="right"/>
      </w:pPr>
      <w:r w:rsidRPr="00AE1DB7">
        <w:t>«</w:t>
      </w:r>
      <w:r w:rsidRPr="00073D5A">
        <w:t xml:space="preserve">Приложение </w:t>
      </w:r>
      <w:r>
        <w:t>4</w:t>
      </w:r>
    </w:p>
    <w:p w:rsidR="0012439E" w:rsidRPr="00073D5A" w:rsidRDefault="0012439E" w:rsidP="0012439E">
      <w:pPr>
        <w:ind w:left="5580" w:hanging="5580"/>
        <w:jc w:val="right"/>
      </w:pPr>
      <w:r w:rsidRPr="00073D5A">
        <w:t>к решению Совета депутатов</w:t>
      </w:r>
    </w:p>
    <w:p w:rsidR="0012439E" w:rsidRPr="00073D5A" w:rsidRDefault="0012439E" w:rsidP="0012439E">
      <w:pPr>
        <w:ind w:left="5580" w:hanging="5580"/>
        <w:jc w:val="right"/>
      </w:pPr>
      <w:r w:rsidRPr="00073D5A">
        <w:t>Воскресенского муниципального округа</w:t>
      </w:r>
    </w:p>
    <w:p w:rsidR="0012439E" w:rsidRPr="00073D5A" w:rsidRDefault="0012439E" w:rsidP="0012439E">
      <w:pPr>
        <w:ind w:left="5580" w:hanging="5580"/>
        <w:jc w:val="right"/>
      </w:pPr>
      <w:bookmarkStart w:id="0" w:name="_GoBack"/>
      <w:bookmarkEnd w:id="0"/>
      <w:r w:rsidRPr="00073D5A">
        <w:t>Нижегородской области</w:t>
      </w:r>
    </w:p>
    <w:p w:rsidR="0012439E" w:rsidRDefault="0012439E" w:rsidP="0012439E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>92</w:t>
      </w:r>
    </w:p>
    <w:p w:rsidR="0012439E" w:rsidRPr="00073D5A" w:rsidRDefault="0012439E" w:rsidP="0012439E">
      <w:pPr>
        <w:ind w:left="5580" w:hanging="5580"/>
        <w:jc w:val="right"/>
      </w:pPr>
    </w:p>
    <w:p w:rsidR="0012439E" w:rsidRPr="00073D5A" w:rsidRDefault="0012439E" w:rsidP="0012439E">
      <w:pPr>
        <w:ind w:left="180"/>
        <w:jc w:val="center"/>
      </w:pPr>
      <w:r w:rsidRPr="00073D5A">
        <w:rPr>
          <w:b/>
        </w:rPr>
        <w:t>Ведомственная структура расходов бюджета муниципального округа</w:t>
      </w:r>
      <w:r w:rsidRPr="00073D5A">
        <w:t xml:space="preserve"> </w:t>
      </w:r>
      <w:r w:rsidRPr="00073D5A">
        <w:rPr>
          <w:b/>
        </w:rPr>
        <w:t>на 202</w:t>
      </w:r>
      <w:r>
        <w:rPr>
          <w:b/>
        </w:rPr>
        <w:t>5</w:t>
      </w:r>
      <w:r w:rsidRPr="00073D5A">
        <w:rPr>
          <w:b/>
        </w:rPr>
        <w:t xml:space="preserve"> год и на плановый период 202</w:t>
      </w:r>
      <w:r>
        <w:rPr>
          <w:b/>
        </w:rPr>
        <w:t>6</w:t>
      </w:r>
      <w:r w:rsidRPr="00073D5A">
        <w:rPr>
          <w:b/>
        </w:rPr>
        <w:t xml:space="preserve"> и 202</w:t>
      </w:r>
      <w:r>
        <w:rPr>
          <w:b/>
        </w:rPr>
        <w:t>7</w:t>
      </w:r>
      <w:r w:rsidRPr="00073D5A">
        <w:rPr>
          <w:b/>
        </w:rPr>
        <w:t xml:space="preserve"> годов </w:t>
      </w:r>
    </w:p>
    <w:p w:rsidR="0012439E" w:rsidRDefault="0012439E" w:rsidP="0012439E">
      <w:pPr>
        <w:ind w:left="180"/>
        <w:jc w:val="right"/>
      </w:pPr>
      <w:r w:rsidRPr="00073D5A"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62"/>
        <w:gridCol w:w="840"/>
        <w:gridCol w:w="642"/>
        <w:gridCol w:w="609"/>
        <w:gridCol w:w="1964"/>
        <w:gridCol w:w="730"/>
        <w:gridCol w:w="2014"/>
        <w:gridCol w:w="1990"/>
        <w:gridCol w:w="2035"/>
      </w:tblGrid>
      <w:tr w:rsidR="0012439E" w:rsidRPr="0012439E" w:rsidTr="00FA122B">
        <w:trPr>
          <w:trHeight w:val="300"/>
        </w:trPr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Вед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12439E">
              <w:rPr>
                <w:rFonts w:eastAsia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gramStart"/>
            <w:r w:rsidRPr="0012439E">
              <w:rPr>
                <w:rFonts w:eastAsia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ЦСР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12439E" w:rsidRPr="0012439E" w:rsidTr="00FA122B">
        <w:trPr>
          <w:trHeight w:val="300"/>
        </w:trPr>
        <w:tc>
          <w:tcPr>
            <w:tcW w:w="1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2439E" w:rsidRPr="0012439E" w:rsidTr="00FA122B">
        <w:trPr>
          <w:trHeight w:val="276"/>
        </w:trPr>
        <w:tc>
          <w:tcPr>
            <w:tcW w:w="1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УПРАВЛЕНИЕ ФИНАНСОВ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23 334 412,80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17 576 300,00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17 876 059,84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20 459 873,26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17 680 754,76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15 292 900,00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16 715 375,26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14 535 100,00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14 835 100,00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14.4.01.20190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802 047,50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457 800,00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457 800,00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163 332,00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14.1.14.21100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2 030 550,00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748 568,50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149 568,50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Модернизация информационной системы управления муниципальными финансами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14.2.51.00000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Прочие выплаты по обязательствам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14.2.51.92260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30 468,50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Финансовое просвещение и информирование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14.3.10.00000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14.3.11.00000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14.3.11.92260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119 100,00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599 000,00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Поддержание необходимого количества финансовых сре</w:t>
            </w:r>
            <w:proofErr w:type="gramStart"/>
            <w:r w:rsidRPr="0012439E">
              <w:rPr>
                <w:rFonts w:eastAsia="Times New Roman"/>
                <w:color w:val="000000"/>
              </w:rPr>
              <w:t>дств в ц</w:t>
            </w:r>
            <w:proofErr w:type="gramEnd"/>
            <w:r w:rsidRPr="0012439E">
              <w:rPr>
                <w:rFonts w:eastAsia="Times New Roman"/>
                <w:color w:val="000000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11.1.12.25041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357 058,99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2 168 300,00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1 701 000,00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03.1.01.25010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1 911 000,00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1 701 000,00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1 701 000,00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предоставление субсидий Обществу инвалидов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467 300,00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03.1.01.25020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467 300,00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Эффективное управление муниципальным долгом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001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14.1.22.27000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13 180,55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14 859,84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УПРАВЛЕНИЕ ПО БЛАГОУСТРОЙСТВУ И РАБОТЕ С ТЕРРИТОРИЯМИ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206 896 393,30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145 588 781,33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163 858 623,00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32 000 750,35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28 895 400,00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31 095 400,00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26 819 600,00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26 819 600,00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28 149 405,36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26 819 600,00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28 011 474,36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26 819 600,00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28 011 474,36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24 819 600,00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26 819 600,00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24 997 676,20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21 507 800,00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23 507 800,00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3 012 997,42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3 311 800,00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3 311 800,00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800,74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4 275 800,00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4 275 800,00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3 851 344,99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4 075 800,00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4 275 800,00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4 045 800,00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4 045 800,00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3 585 892,99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3 845 800,00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4 045 800,00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265 452,00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40 118 772,55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Разработка расчета размера вреда, который может быть причинен жизни, здоровью физических лиц, имуществу физических и юридических лиц, в результате аварии гидротехнического сооружения.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39 998 772,55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пожарной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муниципальной пожарной охраны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35 839 302,00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34 487 264,58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31 062 501,00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33 062 502,00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4 691 991,42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2 476 800,00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2 776 800,00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11.2.03.29910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737 480,14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11.2.12.29910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697 480,14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11.2.14.29910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проектно-сметную документацию для строительства теплой стоянки для пожарного автомобиля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выполнение кадастровых работ: </w:t>
            </w:r>
            <w:proofErr w:type="spellStart"/>
            <w:r w:rsidRPr="0012439E">
              <w:rPr>
                <w:rFonts w:eastAsia="Times New Roman"/>
                <w:color w:val="000000"/>
              </w:rPr>
              <w:t>тех</w:t>
            </w:r>
            <w:proofErr w:type="gramStart"/>
            <w:r w:rsidRPr="0012439E">
              <w:rPr>
                <w:rFonts w:eastAsia="Times New Roman"/>
                <w:color w:val="000000"/>
              </w:rPr>
              <w:t>.п</w:t>
            </w:r>
            <w:proofErr w:type="gramEnd"/>
            <w:r w:rsidRPr="0012439E">
              <w:rPr>
                <w:rFonts w:eastAsia="Times New Roman"/>
                <w:color w:val="000000"/>
              </w:rPr>
              <w:t>лан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здания пожарного депо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71 031 646,28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71 031 646,28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28 142 500,00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64 007 678,03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28 142 500,00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и ремонт дорог, мостов, мостовых переходов и тротуаров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41 129 808,77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28 142 500,00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11 830 150,00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15 978 000,00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11 020 550,13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15 978 000,00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15 978 000,00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809 599,87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12439E">
              <w:rPr>
                <w:rFonts w:eastAsia="Times New Roman"/>
                <w:color w:val="000000"/>
              </w:rPr>
              <w:br/>
              <w:t>(дорожный фонд)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13 509 442,77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12 164 500,00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13 120 037,77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12 164 500,00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12 164 500,00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389 405,00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спецтехники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07.0.01.05038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980 050,00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капитальный ремонт и ремонт автомобильных дорог общего пользования местного назначения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07.0.01.SД010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14 810 166,00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22 877 869,26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"Комплексное развитие сельских территорий Воскресенского муниципального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Благоустройство сельских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12.3.02.00000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12.3.02.Д5767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7 023 968,25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63 156 738,12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68 781 421,00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6 487 319,96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974 661,00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26 011,00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12439E">
              <w:rPr>
                <w:rFonts w:eastAsia="Times New Roman"/>
                <w:color w:val="000000"/>
              </w:rPr>
              <w:t>т.ч</w:t>
            </w:r>
            <w:proofErr w:type="spellEnd"/>
            <w:r w:rsidRPr="0012439E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12439E">
              <w:rPr>
                <w:rFonts w:eastAsia="Times New Roman"/>
                <w:color w:val="000000"/>
              </w:rPr>
              <w:t>т.ч</w:t>
            </w:r>
            <w:proofErr w:type="spellEnd"/>
            <w:r w:rsidRPr="0012439E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948 650,00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5 512 658,96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56 669 418,16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68 781 421,00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55 913 218,17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55 011 580,33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68 781 421,00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9 251 781,34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8 497 600,00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9 162 600,00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59 913,00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8 503 302,34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8 297 600,00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8 297 600,00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8 503 302,34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8 297 600,00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8 297 600,00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уличного освещения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665 000,00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07.0.02.05033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688 566,00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665 000,00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814 171,99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633 400,00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07.0.04.05032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410 120,58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гг.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07.0.04.S2650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404 051,41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07.0.04.S2680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133 400,00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1 958 000,00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1 958 000,00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792 776,10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1 958 000,00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1 958 000,00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07.0.05.05031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1 901 545,76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07.0.06.05032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34 144,00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Снос, демонтаж гаражей, сараев расположенных на территории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spellEnd"/>
            <w:r w:rsidRPr="0012439E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spellEnd"/>
            <w:r w:rsidRPr="0012439E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31 677,33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63 622,67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120 308,00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10 273 600,00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10 606 300,00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Организация вывоза навалов от мусорных площадок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07.0.09.05033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создание (обустройство) контейнерных площадок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7 818 900,00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07.0.09.S2670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7 818 900,00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7 818 900,00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контейнеров для накопления твердых коммунальных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587 400,00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07.0.09.S2870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587 400,00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адресное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07.0.10.05031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8 742 996,21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14 215 121,00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14 215 121,00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07.0.11.05031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0,13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14 741 280,33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14 215 121,00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8 742 996,08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07.0.11.S2600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8 742 996,08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53 300,00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53 300,00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07.0.12.05031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28 761,00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53 300,00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МБУ "Благоустройство"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28 601 529,16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26 545 200,00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освещения улиц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3 383 526,35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07.0.16.00591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3 587 126,46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2 883 526,35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3 383 526,35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благоустройства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16 673 845,28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07.0.16.00592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17 346 122,70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8 673 845,28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16 673 845,28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озеленения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6 487 828,37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07.0.16.00593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7 668 280,00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3 987 828,37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6 487 828,37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>Инициативное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1 210 251,34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12439E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бюджетирования "Звезда герою"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07.0.17.05031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12439E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бюджетирования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07.0.17.05035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1 038 891,34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3 407 500,00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3 407 500,00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336 400,00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336 400,00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07.2.03.S2820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336 400,00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3 071 100,00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3 071 100,00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1 194 187,67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07.2.14.S2980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1 885 465,60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3 071 100,00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3 071 100,00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756 199,99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576,00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587 910,00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ОТДЕЛ КУЛЬТУРЫ, МОЛОДЕЖНОЙ ПОЛИТИКИ И СПОРТА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198 589 934,04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152 219 675,96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167 999 715,26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20.1.02.29910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20.2.04.29910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"Формирование благоприятной внешней среды для развития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61 750,00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18 339 570,75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17 538 420,75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обеспечение деятельности МКОУ "Детская школа искусств"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17 530 420,75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15 255 300,00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15 080 900,00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14 483 900,00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14 483 900,00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2 448 872,75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766 700,00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766 700,00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648,00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4 700,00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Программа "Развитие дополнительного образования в сфере культуры"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09.1.02.23590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12439E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39 000,00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Молодежная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временной и сезонной занятости учащейся молодёжи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09.2.11.29080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30 205,00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136 286,00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spellStart"/>
            <w:r w:rsidRPr="0012439E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09.2.21.29080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Творческие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творческие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09.2.22.29080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50 918,00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09.2.23.29080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84 800,00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Мероприятия, направленные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мероприятия, направленные на пропаганду здорового образа жизни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09.2.31.29080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247 700,00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Участие молодежи в волонтерской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09.2.42.00000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участие молодежи в волонтерской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09.2.42.29080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конкурса молодежных инициатив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09.2.43.00000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конкурса молодежных инициатив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09.2.43.29080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180 051,00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09.2.51.29080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Патриотические акции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патриотические акции (по отдельному плану)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09.2.52.29080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7 227,00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09.2.53.29080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45 624,00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176 856 675,03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136 151 575,96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151 931 615,26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103 564 650,10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103 564 650,10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129 365 684,59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89 784 850,96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103 564 650,10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43 489 674,77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30 350 150,96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30 187 450,10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26 949 168,50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30 296 175,00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30 133 275,00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23 273 616,29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27 705 200,00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27 705 200,00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3 667 940,50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2 584 475,00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2 421 575,00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4 213,71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3 398,00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09.1.01.74090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1 336 700,00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Субсидии на поддержку отрасли культуры (мероприятий по комплектованию книжных фондов муниципальных образований и государственных общедоступных библиотек) за счет средств федерального,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54 175,10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09.1.01.L5190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53 806,27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53 975,96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54 175,10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"Культура для семьи"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09.1.Я5.00000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Субсидии на создание модельных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09.1.Я5.54540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28 874 322,36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23 082 610,00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22 698 710,00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25 389 267,58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6 034 900,00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6 019 900,00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21 017 802,55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4 916 600,00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4 916 600,00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4 327 852,40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1 115 700,00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1 100 700,00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09.1.03.41590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43 612,63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2 600,00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16 678 810,00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09.1.03.41591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3 485 054,78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17 047 710,00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16 678 810,00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культурно-досуговой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56 860 020,78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36 352 090,00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50 678 490,00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6 917 422,78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3 224 491,37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09.1.04.29086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3 692 931,41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11 335,00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проведения культурно-массовых мероприятий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47 478 490,00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09.1.04.40591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48 267 580,00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36 278 490,00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47 478 490,00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здания и земельного участка, находящегося по адресу Нижегородская область,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ул.Пушкина</w:t>
            </w:r>
            <w:proofErr w:type="spellEnd"/>
            <w:r w:rsidRPr="0012439E">
              <w:rPr>
                <w:rFonts w:eastAsia="Times New Roman"/>
                <w:color w:val="000000"/>
              </w:rPr>
              <w:t>, д.61, для собственных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09.1.04.40592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990 990,00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текущего ремонта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09.1.04.40593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672 693,00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обеспечение развития и укрепления материально-технической базы домов культуры в населённых пунктах с числом жителей до 50 тысяч человек за счёт средств федерального,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09.1.04.L4670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73 600,00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"Развитие искусства и творчества"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09.1.62.00000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Поддержка лучших сельских учреждений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09.1.62.L5192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141 666,68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47 490 990,44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48 366 965,16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47 470 990,44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48 366 965,16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47 470 990,44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46 366 725,00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48 366 965,16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3 003 594,64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3 010 800,00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3 010 800,00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12439E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3 003 594,64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3 010 800,00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3 010 800,00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2 920 130,12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2 959 900,00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2 959 900,00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82 464,52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44 467 395,80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45 356 165,16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44 467 395,80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45 356 165,16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43 844 610,80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42 743 330,00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44 743 330,00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622 784,98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612 595,00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612 835,16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77.7.02.40590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99 050,00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2 742 888,26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«Развитие физической культуры и спорта"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Повышение интереса населения к занятиям физической культурой и спортом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Мероприятия в области спорта и физической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1 535 200,00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09.3.01.29080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1 365 200,00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Спартакиада трудовых коллективов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09.3.01.29081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12439E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1 007 688,26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926 820,00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812 800,00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812 800,00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80 468,26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09.5.01.20190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УПРАВЛЕНИЕ ОБРАЗОВАНИЯ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702 366 682,75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676 715 881,10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678 759 349,06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Приобретение и распространение среди первоклассников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11.5.19.29910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Приведение в соответствующий вид укрытий (в количестве 4 шт.) </w:t>
            </w:r>
            <w:proofErr w:type="gramStart"/>
            <w:r w:rsidRPr="0012439E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12439E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12439E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12439E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11.1.13.29910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400 170,67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698 999 312,08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674 847 581,10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676 891 049,06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144 800 678,51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142 803 450,00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144 796 678,51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142 803 450,00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144 796 678,51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142 423 350,00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142 803 450,00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140 102 052,37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137 968 250,00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138 345 350,00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62 834 052,37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60 640 250,00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60 847 350,00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30 492 036,80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29 215 000,00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29 215 000,00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32 103 283,57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31 118 750,00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31 325 850,00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01.1.01.20590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238 732,00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306 500,00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306 500,00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76 421 300,00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74 299 028,42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75 547 300,00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75 747 300,00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1 952 271,58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674 000,00</w:t>
            </w:r>
          </w:p>
        </w:tc>
      </w:tr>
      <w:tr w:rsidR="0012439E" w:rsidRPr="0012439E" w:rsidTr="00FA122B">
        <w:trPr>
          <w:trHeight w:val="472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областного бюджета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1 076 700,00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01.1.01.73170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1 016 700,00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1 076 700,00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1 076 700,00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4 694 626,14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4 455 100,00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4 458 100,00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2 698 876,14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2 470 600,00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2 473 600,00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1 713 500,00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1 490 000,00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1 490 000,00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983 793,85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979 100,00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982 100,00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1 582,29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1 995 750,00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1 984 500,00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1 984 500,00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1 773 976,66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1 886 100,00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221 773,34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98 400,00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07.0.08.05031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456 461 236,76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438 900 590,06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456 461 236,76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438 900 590,06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456 310 192,65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439 174 293,10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438 900 590,06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433 954 432,65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415 582 053,10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415 308 350,06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118 650 950,39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100 939 479,79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101 137 880,79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37 787 301,05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37 298 400,00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37 298 400,00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54 600 724,84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44 512 278,79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44 710 678,79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26 073 763,70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18 849 501,00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18 849 502,00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184 160,80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279 300,00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279 300,00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521 166,00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420 200,00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01.1.08.22000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100 966,00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299 744 050,00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299 755 300,00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299 755 300,00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164 498 976,94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200 200 700,00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200 200 700,00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51 364 623,06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15 689 800,00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15 689 800,00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83 880 450,00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83 864 800,00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83 864 800,00</w:t>
            </w:r>
          </w:p>
        </w:tc>
      </w:tr>
      <w:tr w:rsidR="0012439E" w:rsidRPr="0012439E" w:rsidTr="00FA122B">
        <w:trPr>
          <w:trHeight w:val="409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716 600,00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625 627,75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716 600,00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716 600,00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01.1.08.73140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222 372,25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1 555 981,00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1 095 310,00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01.1.08.74590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460 671,00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7 341 093,85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7 784 470,10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7 428 455,46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3 541 116,96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3 866 891,10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3 682 567,46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01.1.08.L3040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3 799 976,89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3 917 579,00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3 745 888,00</w:t>
            </w:r>
          </w:p>
        </w:tc>
      </w:tr>
      <w:tr w:rsidR="0012439E" w:rsidRPr="0012439E" w:rsidTr="00FA122B">
        <w:trPr>
          <w:trHeight w:val="472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2 532 168,31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3 842 121,21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3 842 121,21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1 257 848,76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2 311 711,21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2 311 711,21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01.1.08.S2480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1 274 319,55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1 530 410,00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1 530 410,00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2 761 023,10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2 544 082,00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2 427 992,60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1 373 310,10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1 263 885,00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1 203 944,60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01.1.08.S2490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1 387 713,00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1 280 197,00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1 224 048,00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23 592 240,00</w:t>
            </w:r>
          </w:p>
        </w:tc>
      </w:tr>
      <w:tr w:rsidR="0012439E" w:rsidRPr="0012439E" w:rsidTr="00FA122B">
        <w:trPr>
          <w:trHeight w:val="4399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23 592 240,00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16 440 359,74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17 655 120,00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17 655 120,00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.53030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5 915 400,26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5 937 120,00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5 937 120,00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01.7.02.21590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151 044,11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Дополнительное образование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24 308 502,11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24 471 500,00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Обеспечение образовательной деятельности организаций дополнительного образования, подведомственных отделу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24 471 500,00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5 911 150,00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01.2.01.23590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6 308 036,08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5 911 150,00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5 911 150,00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Обеспечение </w:t>
            </w:r>
            <w:proofErr w:type="gramStart"/>
            <w:r w:rsidRPr="0012439E">
              <w:rPr>
                <w:rFonts w:eastAsia="Times New Roman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18 560 350,00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18 560 350,00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17 850 466,03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18 160 950,00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18 160 950,00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01.2.01.23592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399 400,00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399 400,00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77.7.04.74270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73 428 894,70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68 778 438,00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70 715 509,00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73 226 893,32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68 778 438,00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70 715 509,00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3 610 522,00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3 300 688,00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3 346 259,00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деятельности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231 878,31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01.1.08.21590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168 121,69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3 210 522,00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3 300 688,00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3 346 259,00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781 200,00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781 200,00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580 169,25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624 960,00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624 960,00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.50500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148 530,75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156 240,00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156 240,00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2 565 059,00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1 882 528,39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1 926 667,13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1 961 515,56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6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.51790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599 293,61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592 820,87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603 543,44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715 500,00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149 247,20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01.2.09.24010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50 752,80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2 549 505,20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1 708 505,20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01.2.09.24020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841 000,00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проведение мероприятий во время каникулярного отдыха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286 521,20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247 364,00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39 157,20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504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12439E">
              <w:rPr>
                <w:rFonts w:eastAsia="Times New Roman"/>
                <w:color w:val="000000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515 500,00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01.2.09.73320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515 500,00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515 500,00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01.3.04.00000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</w:tr>
      <w:tr w:rsidR="0012439E" w:rsidRPr="0012439E" w:rsidTr="00FA122B">
        <w:trPr>
          <w:trHeight w:val="504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1 121 500,00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565 230,05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540 100,00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540 100,00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01.3.04.73010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556 269,95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581 400,00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581 400,00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01.4.05.00000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мероприятий в рамках подпрограммы "Патриотическое воспитание и подготовка граждан к военной службе"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01.4.05.29140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70 092,69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Ресурсное обеспечение сферы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01.5.05.00000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9 128 600,00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7 709 701,68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9 128 600,00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9 128 600,00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01.5.05.S2250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1 418 898,32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01.8.00.00000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56 160 152,23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54 512 150,00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56 403 650,00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01.8.01.00000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5 126 400,00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5 126 400,00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5 614 144,03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4 756 000,00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5 056 000,00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01.8.01.20190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274 664,90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70 400,00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01.8.02.00000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51 277 250,00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51 277 250,00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46 268 946,79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46 566 900,00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48 566 900,00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4 002 396,51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3 016 050,00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2 607 550,00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01.8.02.45590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202 001,38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2 407 200,00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01.9.00.00000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01.9.00.29140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102 800,00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441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1 798 300,00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26 600,00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01.1.01.73110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2 270 300,00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1 771 700,00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1 771 700,00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УПРАВЛЕНИЕ СЕЛЬСКОГО ХОЗЯЙСТВА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12 277 553,48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20 110 700,00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19 776 000,00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9 070 453,62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18 308 500,00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17 973 800,00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3 716 753,62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12 954 800,00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12 620 100,00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производства продукции растениеводства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852 997,00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2 618 700,00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2 612 000,00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1 674 300,00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12.1.01.73260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761 997,00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1 674 300,00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1 674 300,00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 w:rsidRPr="0012439E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630 200,00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12.1.01.R5014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624 800,00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630 200,00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12439E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307 500,00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12.1.01.А5014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319 600,00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307 500,00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производства продукции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2 640 594,25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4 801 200,00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4 839 600,00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18 400,00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12.1.02.25074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федерального и областного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1 393 300,00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12.1.02.R5011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1 336 000,00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1 393 300,00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1 147 400,00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12.1.02.R5015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1 065 314,25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1 100 300,00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1 147 400,00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898 700,00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12.1.02.А5011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898 700,00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1 381 800,00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12.1.02.А5015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1 574 700,00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1 381 800,00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541 300,00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развитие сельскохозяйственного производства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12.1.04.25070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41 300,00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12.1.04.29091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41 300,00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41 300,00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Обновление парка сельскохозяйственной техники (субсидирование части затрат)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4 330 500,00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возмещение затрат на приобретение оборудования и техники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4 330 500,00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12.1.07.73220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60 530,37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4 696 900,00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4 330 500,00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12.1.41.00000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 муниципальной поддержки кадрового потенциала АПК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238 500,00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12.1.41.29090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238 500,00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12.1.42.00000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12.1.42.29090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12.1.51.00000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12439E">
              <w:rPr>
                <w:rFonts w:eastAsia="Times New Roman"/>
                <w:color w:val="000000"/>
              </w:rPr>
              <w:t>вебсервисе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12.1.51.26030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28 200,00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"Эпизоотическое благополучие"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Управление природно-очаговыми заболеваниями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12439E">
              <w:rPr>
                <w:rFonts w:eastAsia="Times New Roman"/>
                <w:color w:val="00000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168 700,00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12.2.01.73310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168 700,00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4 811 261,53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4 814 500,00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4 814 500,00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12.4.01.73910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373 738,47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370 500,00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370 500,00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3 207 099,86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1 802 200,00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3 207 099,86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1 802 200,00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2 069 168,86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902 200,00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2 069 168,86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902 200,00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2 017 187,83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902 200,00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902 200,00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51 981,03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137 931,00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Борьба с борщевиком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УПРАВЛЕНИЕ КАПИТАЛЬНОГО СТРОИТЕЛЬСТВА И АРХИТЕКТУРЫ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467 797 739,46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129 869 118,95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53 266 454,09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3 165 544,05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2 764 544,05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7 249 500,00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7 249 500,00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8 908 254,79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6 949 500,00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7 249 500,00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1 649 151,09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Обеспечение территорий документами </w:t>
            </w:r>
            <w:proofErr w:type="spellStart"/>
            <w:r w:rsidRPr="0012439E">
              <w:rPr>
                <w:rFonts w:eastAsia="Times New Roman"/>
                <w:color w:val="000000"/>
              </w:rPr>
              <w:t>терпланирования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реализация архитектурной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297 885,25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Технические паспорта на вводимые объекты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04.1.02.29010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67 731,25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Экспертиза смет и ПСД в </w:t>
            </w:r>
            <w:proofErr w:type="gramStart"/>
            <w:r w:rsidRPr="0012439E">
              <w:rPr>
                <w:rFonts w:eastAsia="Times New Roman"/>
                <w:color w:val="000000"/>
              </w:rPr>
              <w:t>ГАУ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НО УГЭ </w:t>
            </w:r>
            <w:proofErr w:type="spellStart"/>
            <w:r w:rsidRPr="0012439E">
              <w:rPr>
                <w:rFonts w:eastAsia="Times New Roman"/>
                <w:color w:val="000000"/>
              </w:rPr>
              <w:t>ПДиРИИ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04.1.02.29040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Получение технических условий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04.1.02.29060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230 154,00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1 351 265,84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Проверка смет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04.1.10.10206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268 006,03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Оплата </w:t>
            </w:r>
            <w:proofErr w:type="spellStart"/>
            <w:r w:rsidRPr="0012439E">
              <w:rPr>
                <w:rFonts w:eastAsia="Times New Roman"/>
                <w:color w:val="000000"/>
              </w:rPr>
              <w:t>техприсоединения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04.1.10.10207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212 268,75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Проведение коммуникаций и устройство фундамента к модульной лыжной базе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ул.Панфилова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(возле школы)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04.1.10.10209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870 991,06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5 999 500,00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5 999 500,00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аппарата управления ОКСА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5 999 500,00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6 775 035,91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5 594 500,00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5 894 500,00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484 067,79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105 000,00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23 013 130,24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40 230 648,95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6 576 344,09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1 703 731,36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34 011 500,01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 xml:space="preserve">Оценка технического </w:t>
            </w:r>
            <w:proofErr w:type="spellStart"/>
            <w:r w:rsidRPr="0012439E">
              <w:rPr>
                <w:rFonts w:eastAsia="Times New Roman"/>
                <w:color w:val="000000"/>
              </w:rPr>
              <w:t>состяния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жилых домов (детей-сирот и детей, оставшихся без попечения родителей, </w:t>
            </w:r>
            <w:r w:rsidRPr="0012439E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родителей)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04.1.03.10820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430 892,00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04.1.09.S2120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434 684,16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1 115 200,00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муниципального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04.1.10.10116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119 332,72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Газификация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718 822,48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"Жилье"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04.1.И</w:t>
            </w:r>
            <w:proofErr w:type="gramStart"/>
            <w:r w:rsidRPr="0012439E">
              <w:rPr>
                <w:rFonts w:eastAsia="Times New Roman"/>
                <w:color w:val="000000"/>
              </w:rPr>
              <w:t>2</w:t>
            </w:r>
            <w:proofErr w:type="gramEnd"/>
            <w:r w:rsidRPr="0012439E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04.1.И</w:t>
            </w:r>
            <w:proofErr w:type="gramStart"/>
            <w:r w:rsidRPr="0012439E">
              <w:rPr>
                <w:rFonts w:eastAsia="Times New Roman"/>
                <w:color w:val="000000"/>
              </w:rPr>
              <w:t>2</w:t>
            </w:r>
            <w:proofErr w:type="gramEnd"/>
            <w:r w:rsidRPr="0012439E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04.1.И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2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.6748V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31 400 834,92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409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gramStart"/>
            <w:r w:rsidRPr="0012439E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на территории Нижегородской области в период 2024 по 2030 год из </w:t>
            </w:r>
            <w:proofErr w:type="spellStart"/>
            <w:r w:rsidRPr="0012439E">
              <w:rPr>
                <w:rFonts w:eastAsia="Times New Roman"/>
                <w:color w:val="000000"/>
              </w:rPr>
              <w:t>аврийного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жилищного фонда, признанного таковым с 1 января 2017 г. до 1 января 2022 г."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04.1.И</w:t>
            </w:r>
            <w:proofErr w:type="gramStart"/>
            <w:r w:rsidRPr="0012439E">
              <w:rPr>
                <w:rFonts w:eastAsia="Times New Roman"/>
                <w:color w:val="000000"/>
              </w:rPr>
              <w:t>2</w:t>
            </w:r>
            <w:proofErr w:type="gramEnd"/>
            <w:r w:rsidRPr="0012439E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04.1.И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2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.A748V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1 195 465,09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13 155 043,49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2 317 922,22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2 317 922,22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12439E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164 714,40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технического обслуживания газопроводов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04.1.04.29700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1 236 032,02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прокладку водопровода до </w:t>
            </w:r>
            <w:proofErr w:type="spellStart"/>
            <w:r w:rsidRPr="0012439E">
              <w:rPr>
                <w:rFonts w:eastAsia="Times New Roman"/>
                <w:color w:val="000000"/>
              </w:rPr>
              <w:t>ул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есенняя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12439E">
              <w:rPr>
                <w:rFonts w:eastAsia="Times New Roman"/>
                <w:color w:val="000000"/>
              </w:rPr>
              <w:t>п.Калиниха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04.1.10.10117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346 872,35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Газификация жилья для детей-сирот в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04.1.11.10101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570 303,45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10 837 121,27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Устройство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устройство скважины </w:t>
            </w:r>
            <w:proofErr w:type="spellStart"/>
            <w:r w:rsidRPr="0012439E">
              <w:rPr>
                <w:rFonts w:eastAsia="Times New Roman"/>
                <w:color w:val="000000"/>
              </w:rPr>
              <w:t>п</w:t>
            </w:r>
            <w:proofErr w:type="gramStart"/>
            <w:r w:rsidRPr="0012439E">
              <w:rPr>
                <w:rFonts w:eastAsia="Times New Roman"/>
                <w:color w:val="000000"/>
              </w:rPr>
              <w:t>.К</w:t>
            </w:r>
            <w:proofErr w:type="gramEnd"/>
            <w:r w:rsidRPr="0012439E">
              <w:rPr>
                <w:rFonts w:eastAsia="Times New Roman"/>
                <w:color w:val="000000"/>
              </w:rPr>
              <w:t>алиниха,ул.Привокзальная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27 530,29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по бурению резервной скважины в </w:t>
            </w:r>
            <w:proofErr w:type="spellStart"/>
            <w:r w:rsidRPr="0012439E">
              <w:rPr>
                <w:rFonts w:eastAsia="Times New Roman"/>
                <w:color w:val="000000"/>
              </w:rPr>
              <w:t>д</w:t>
            </w:r>
            <w:proofErr w:type="gramStart"/>
            <w:r w:rsidRPr="0012439E">
              <w:rPr>
                <w:rFonts w:eastAsia="Times New Roman"/>
                <w:color w:val="000000"/>
              </w:rPr>
              <w:t>.Д</w:t>
            </w:r>
            <w:proofErr w:type="gramEnd"/>
            <w:r w:rsidRPr="0012439E">
              <w:rPr>
                <w:rFonts w:eastAsia="Times New Roman"/>
                <w:color w:val="000000"/>
              </w:rPr>
              <w:t>раничное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05.1.11.29051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Строительство газовых котельных №1; 2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строительство газовых котельных №1; 2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05.1.21.29050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908 613,56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385 512,02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Заделка воротного проема в помещении котельной по адресу: Нижегородская область, </w:t>
            </w:r>
            <w:proofErr w:type="spellStart"/>
            <w:r w:rsidRPr="0012439E">
              <w:rPr>
                <w:rFonts w:eastAsia="Times New Roman"/>
                <w:color w:val="000000"/>
              </w:rPr>
              <w:t>с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по заделке воротного проема в помещении котельной по адресу: Нижегородская область, </w:t>
            </w:r>
            <w:proofErr w:type="spellStart"/>
            <w:r w:rsidRPr="0012439E">
              <w:rPr>
                <w:rFonts w:eastAsia="Times New Roman"/>
                <w:color w:val="000000"/>
              </w:rPr>
              <w:t>с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05.2.12.29050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61 034,09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Замена дымовой трубы в котельной МОУ </w:t>
            </w:r>
            <w:proofErr w:type="spellStart"/>
            <w:r w:rsidRPr="0012439E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12439E">
              <w:rPr>
                <w:rFonts w:eastAsia="Times New Roman"/>
                <w:color w:val="000000"/>
              </w:rPr>
              <w:t>д</w:t>
            </w:r>
            <w:proofErr w:type="gramStart"/>
            <w:r w:rsidRPr="0012439E">
              <w:rPr>
                <w:rFonts w:eastAsia="Times New Roman"/>
                <w:color w:val="000000"/>
              </w:rPr>
              <w:t>.Г</w:t>
            </w:r>
            <w:proofErr w:type="gramEnd"/>
            <w:r w:rsidRPr="0012439E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по замене дымовой трубы в котельной МОУ </w:t>
            </w:r>
            <w:proofErr w:type="spellStart"/>
            <w:r w:rsidRPr="0012439E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12439E">
              <w:rPr>
                <w:rFonts w:eastAsia="Times New Roman"/>
                <w:color w:val="000000"/>
              </w:rPr>
              <w:t>д</w:t>
            </w:r>
            <w:proofErr w:type="gramStart"/>
            <w:r w:rsidRPr="0012439E">
              <w:rPr>
                <w:rFonts w:eastAsia="Times New Roman"/>
                <w:color w:val="000000"/>
              </w:rPr>
              <w:t>.Г</w:t>
            </w:r>
            <w:proofErr w:type="gramEnd"/>
            <w:r w:rsidRPr="0012439E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189 291,49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Замена дымовой трубы в котельной МКДОУ Воскресенский детский сад№7,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по замене дымовой трубы в котельной МКДОУ Воскресенский детский сад№7,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05.2.15.29050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272 775,96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9 740 977,42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12439E">
              <w:rPr>
                <w:rFonts w:eastAsia="Times New Roman"/>
                <w:color w:val="000000"/>
              </w:rPr>
              <w:t>т.ч</w:t>
            </w:r>
            <w:proofErr w:type="spellEnd"/>
            <w:r w:rsidRPr="0012439E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мероприятия по ликвидации свалок и объектов размещения отходов (в том числе рекультивация)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05.3.03.S2292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79 340,53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Разработка проектной документации на ликвидацию (рекультивацию) свалок отходов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12439E">
              <w:rPr>
                <w:rFonts w:eastAsia="Times New Roman"/>
                <w:color w:val="000000"/>
              </w:rPr>
              <w:t>на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12439E">
              <w:rPr>
                <w:rFonts w:eastAsia="Times New Roman"/>
                <w:color w:val="000000"/>
              </w:rPr>
              <w:t>разработка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проектной документации на ликвидацию (рекультивацию) свалок отходов,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05.3.06.S2291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9 661 636,89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8 154 355,39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Реализация государственной программы "Обеспечение граждан Нижегородской области доступным и комфортным жильём на период до 2024 года" (утверждена постановлением Правительства Нижегородской области от 18 октября 2013 года №748)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Инженерная и дорожная инфраструктура микрорайона малоэтажной жилой застройки в Западной части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spellEnd"/>
            <w:r w:rsidRPr="0012439E">
              <w:rPr>
                <w:rFonts w:eastAsia="Times New Roman"/>
                <w:color w:val="000000"/>
              </w:rPr>
              <w:t>. Воскресенское (для земельных участков, предназначенных для предоставления многодетным семьям)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04.1.01.10102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66 642,99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Расходы на разработку проектно-сметной документации для проведения I этапа по благоустройству набережной в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04.1.10.10118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6 887 712,40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6 887 712,40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содержание общественных пространств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07.2.03.05031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506 419,30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07.2.И</w:t>
            </w:r>
            <w:proofErr w:type="gramStart"/>
            <w:r w:rsidRPr="0012439E">
              <w:rPr>
                <w:rFonts w:eastAsia="Times New Roman"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07.2.И</w:t>
            </w:r>
            <w:proofErr w:type="gramStart"/>
            <w:r w:rsidRPr="0012439E">
              <w:rPr>
                <w:rFonts w:eastAsia="Times New Roman"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07.2.И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.55550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6 381 293,10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5 319 148,94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5 376 344,09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356 635 363,02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56 539 990,00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13 270 830,00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3 920 652,27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5 186 100,00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5 186 100,00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352 712 710,75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51 353 890,00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в рамках адресной инвестиционной программы (строительство школы)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04.1.07.S0670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75 793 324,53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43 269 160,00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04.1.10.S2180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5 906 579,32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8 084 730,00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8 084 730,00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04.1.Ю</w:t>
            </w:r>
            <w:proofErr w:type="gramStart"/>
            <w:r w:rsidRPr="0012439E">
              <w:rPr>
                <w:rFonts w:eastAsia="Times New Roman"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271 012 806,90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мероприятий по модернизации школьных систем образования за счет средств федерального областного и местного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04.1.Ю</w:t>
            </w:r>
            <w:proofErr w:type="gramStart"/>
            <w:r w:rsidRPr="0012439E">
              <w:rPr>
                <w:rFonts w:eastAsia="Times New Roman"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.57501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144 901 340,29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реалицацию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дополнительных мероприятий по модернизации </w:t>
            </w:r>
            <w:proofErr w:type="spellStart"/>
            <w:r w:rsidRPr="0012439E">
              <w:rPr>
                <w:rFonts w:eastAsia="Times New Roman"/>
                <w:color w:val="000000"/>
              </w:rPr>
              <w:t>школных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систем образования за счет средств федерального областного и местного бюджета (А-русская)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04.1.Ю</w:t>
            </w:r>
            <w:proofErr w:type="gramStart"/>
            <w:r w:rsidRPr="0012439E">
              <w:rPr>
                <w:rFonts w:eastAsia="Times New Roman"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04.1.Ю</w:t>
            </w:r>
            <w:proofErr w:type="gramStart"/>
            <w:r w:rsidRPr="0012439E">
              <w:rPr>
                <w:rFonts w:eastAsia="Times New Roman"/>
                <w:i/>
                <w:iCs/>
                <w:color w:val="000000"/>
              </w:rPr>
              <w:t>4</w:t>
            </w:r>
            <w:proofErr w:type="gramEnd"/>
            <w:r w:rsidRPr="0012439E">
              <w:rPr>
                <w:rFonts w:eastAsia="Times New Roman"/>
                <w:i/>
                <w:iCs/>
                <w:color w:val="000000"/>
              </w:rPr>
              <w:t>.А7500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126 111 466,61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34 066 168,66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Культура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34 066 168,66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газификацию МОУ ЦК «Китеж»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04.1.11.10103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203 079,66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"Развитие культуры в Воскресенском муниципальном округе"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33 863 089,00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707 418,00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09.1.01.42590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707 418,00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капитальный ремонт (проведение работ по сохранению объекта культурного наследия, благоустройство территории, приобретение оборудования) муниципальных учреждений культуры и муниципальных учреждений </w:t>
            </w:r>
            <w:proofErr w:type="spellStart"/>
            <w:r w:rsidRPr="0012439E">
              <w:rPr>
                <w:rFonts w:eastAsia="Times New Roman"/>
                <w:color w:val="000000"/>
              </w:rPr>
              <w:t>дополнительног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образования сферы культуры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09.1.01.S2990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33 155 671,00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Амбулаторная помощь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Ведомственный проект "Сохранение и развитие материально-технической базы учреждений, обеспечивающих предоставление услуг в сфере здравоохранения"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подготовку территорий для устройства быстровозводимых модульных конструкций в рамках адресной инвестиционной программы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2 014 624,52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04.1.12.S0970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1 136 094,18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38 858 560,00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26 148 980,00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26 169 780,00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567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Реализация постановления </w:t>
            </w:r>
            <w:proofErr w:type="gramStart"/>
            <w:r w:rsidRPr="0012439E">
              <w:rPr>
                <w:rFonts w:eastAsia="Times New Roman"/>
                <w:color w:val="000000"/>
              </w:rPr>
              <w:t>Правительства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04.1.05.74500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10 480,00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52 380,00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52 380,00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26 096 600,00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26 117 400,00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12439E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24 328 100,00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38 848 080,00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24 328 100,00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24 328 100,00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1 789 300,00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12439E">
              <w:rPr>
                <w:rFonts w:eastAsia="Times New Roman"/>
                <w:color w:val="000000"/>
              </w:rPr>
              <w:t>порядке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нуждающимися в улучшении жилищных условий"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1 789 300,00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1 789 300,00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1 789 300,00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10.1.01.L4970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1 768 500,00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1 789 300,00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СОВЕТ ДЕПУТАТОВ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366 070,00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КОМИТЕТ ПО УПРАВЛЕНИЮ МУНИЦИПАЛЬНЫМ ИМУЩЕСТВОМ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15 929 378,40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5 210 900,00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5 610 900,00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5 262 502,00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5 185 900,00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5 262 502,00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5 185 900,00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5 248 246,56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4 985 900,00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5 185 900,00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295 078,00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295 078,00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700 000,00</w:t>
            </w:r>
          </w:p>
        </w:tc>
      </w:tr>
      <w:tr w:rsidR="0012439E" w:rsidRPr="0012439E" w:rsidTr="00FA122B">
        <w:trPr>
          <w:trHeight w:val="378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12439E">
              <w:rPr>
                <w:rFonts w:eastAsia="Times New Roman"/>
                <w:color w:val="000000"/>
              </w:rPr>
              <w:t>т.ч</w:t>
            </w:r>
            <w:proofErr w:type="spellEnd"/>
            <w:r w:rsidRPr="0012439E">
              <w:rPr>
                <w:rFonts w:eastAsia="Times New Roman"/>
                <w:color w:val="000000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13.1.02.29011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128 193,00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450 000,00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13.1.02.29012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166 885,00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4 485 900,00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4 485 900,00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обеспечение деятельности аппарата управления КУМИ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4 485 900,00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4 689 268,56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4 125 000,00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4 325 000,00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13.2.01.20190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263 900,00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160 900,00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160 900,00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14 255,44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976 222,00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12.1.64.00000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Подготовка проектов межевания земельных участков и проведение кадастровых работ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12.1.64.L5990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726 625,00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13.1.02.29005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249 597,00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225 000,00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9 672 654,40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616 953,00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Взносы на капремонт по муниципальному жилфонду многоквартирных домов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194 237,02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422 715,98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9 055 701,40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9 055 701,40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8 803 000,00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6 993 000,00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Приобретение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12439E">
              <w:rPr>
                <w:rFonts w:eastAsia="Times New Roman"/>
                <w:color w:val="000000"/>
              </w:rPr>
              <w:t>п</w:t>
            </w:r>
            <w:proofErr w:type="gramStart"/>
            <w:r w:rsidRPr="0012439E">
              <w:rPr>
                <w:rFonts w:eastAsia="Times New Roman"/>
                <w:color w:val="000000"/>
              </w:rPr>
              <w:t>.К</w:t>
            </w:r>
            <w:proofErr w:type="gramEnd"/>
            <w:r w:rsidRPr="0012439E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12439E">
              <w:rPr>
                <w:rFonts w:eastAsia="Times New Roman"/>
                <w:color w:val="000000"/>
              </w:rPr>
              <w:t>п</w:t>
            </w:r>
            <w:proofErr w:type="gramStart"/>
            <w:r w:rsidRPr="0012439E">
              <w:rPr>
                <w:rFonts w:eastAsia="Times New Roman"/>
                <w:color w:val="000000"/>
              </w:rPr>
              <w:t>.К</w:t>
            </w:r>
            <w:proofErr w:type="gramEnd"/>
            <w:r w:rsidRPr="0012439E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12439E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автомашины УАЗ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автомашины УАЗ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05.1.20.29050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1 590 000,00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Приобретение котла для замены в муниципальной котельной по адресу; </w:t>
            </w:r>
            <w:proofErr w:type="spellStart"/>
            <w:r w:rsidRPr="0012439E">
              <w:rPr>
                <w:rFonts w:eastAsia="Times New Roman"/>
                <w:color w:val="000000"/>
              </w:rPr>
              <w:t>ул</w:t>
            </w:r>
            <w:proofErr w:type="gramStart"/>
            <w:r w:rsidRPr="0012439E">
              <w:rPr>
                <w:rFonts w:eastAsia="Times New Roman"/>
                <w:color w:val="000000"/>
              </w:rPr>
              <w:t>.Т</w:t>
            </w:r>
            <w:proofErr w:type="gramEnd"/>
            <w:r w:rsidRPr="0012439E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12439E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котла для замены в муниципальной котельной по адресу; </w:t>
            </w:r>
            <w:proofErr w:type="spellStart"/>
            <w:r w:rsidRPr="0012439E">
              <w:rPr>
                <w:rFonts w:eastAsia="Times New Roman"/>
                <w:color w:val="000000"/>
              </w:rPr>
              <w:t>ул</w:t>
            </w:r>
            <w:proofErr w:type="gramStart"/>
            <w:r w:rsidRPr="0012439E">
              <w:rPr>
                <w:rFonts w:eastAsia="Times New Roman"/>
                <w:color w:val="000000"/>
              </w:rPr>
              <w:t>.Т</w:t>
            </w:r>
            <w:proofErr w:type="gramEnd"/>
            <w:r w:rsidRPr="0012439E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12439E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05.2.11.29050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252 701,40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АДМИНИСТРАЦИЯ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136 541 125,07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85 616 230,00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108 274 890,00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59 674 244,71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53 873 180,00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56 227 100,00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6 712 401,15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77.7.01.01000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6 204 251,15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4 163 700,00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4 163 700,00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508 150,00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786 000,00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920 906,50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786 000,00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786 806,50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661 900,00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661 900,00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124 100,00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37 079 800,00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37 079 800,00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36 850 990,36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37 079 800,00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36 563 634,36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35 452 980,00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37 079 800,00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34 830 715,16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34 020 380,00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35 647 200,00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31 318 715,16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31 242 480,00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32 869 300,00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3 508 300,00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2 774 200,00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2 774 200,00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3 700,00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995 448,17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716 800,00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841 107,45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154 340,72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34 300,00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737 471,03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715 800,00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687 672,50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682 500,00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77.7.01.73940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49 798,53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33 300,00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77.7.03.55490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287 356,00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77.7.03.51200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92 900,00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14 929 746,70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13 377 600,00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14 187 600,00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12439E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04.1.03.Д0820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133 384,00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400 000,00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11.5.16.29910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11.5.17.29910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11.5.18.29910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306 000,00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специальных коробок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специальных коробок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металлических стеллажей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металлических стеллажей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17.1.02.29110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17.1.03.29110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основных средств, оборудования, инструментов:</w:t>
            </w:r>
            <w:r w:rsidRPr="0012439E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12439E">
              <w:rPr>
                <w:rFonts w:eastAsia="Times New Roman"/>
                <w:color w:val="000000"/>
              </w:rPr>
              <w:t>;-</w:t>
            </w:r>
            <w:proofErr w:type="gramEnd"/>
            <w:r w:rsidRPr="0012439E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основных средств, оборудования, инструментов:</w:t>
            </w:r>
            <w:r w:rsidRPr="0012439E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12439E">
              <w:rPr>
                <w:rFonts w:eastAsia="Times New Roman"/>
                <w:color w:val="000000"/>
              </w:rPr>
              <w:t>;-</w:t>
            </w:r>
            <w:proofErr w:type="gramEnd"/>
            <w:r w:rsidRPr="0012439E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17.1.04.29110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Ремонт дел по личному составу, оцифровка ОЦД </w:t>
            </w:r>
            <w:r w:rsidRPr="0012439E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ремонт дел по личному составу, оцифровка ОЦД </w:t>
            </w:r>
            <w:r w:rsidRPr="0012439E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17.1.05.29110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Подписка журнала "Отечественные архивы"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подписку журнала "Отечественные архивы"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17.1.06.29110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128 400,00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128 400,00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128 400,00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12439E">
              <w:rPr>
                <w:rFonts w:eastAsia="Times New Roman"/>
                <w:color w:val="000000"/>
              </w:rPr>
              <w:t>при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трудовой деятельно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19.1.27.00000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19.1.27.29120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19.1.28.00000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19.1.28.29120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19.2.30.00000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Организация обучения по охране труда и проверки </w:t>
            </w:r>
            <w:proofErr w:type="gramStart"/>
            <w:r w:rsidRPr="0012439E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19.2.31.00000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организацию обучения по охране труда и проверку </w:t>
            </w:r>
            <w:proofErr w:type="gramStart"/>
            <w:r w:rsidRPr="0012439E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19.2.31.29120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32 000,00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32 000,00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19.4.40.00000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специальной оценки условий труда, оценки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19.4.43.00000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проведение специальной оценки условий труда, оценку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54 400,00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19.4.43.29120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54 400,00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54 400,00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публикацию статей в газете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21.1.02.25050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14 200,00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14 156 262,70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12 939 000,00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13 339 000,00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14 156 262,70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12 939 000,00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13 339 000,00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13 876 227,20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12 589 000,00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12 989 000,00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13 876 227,20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12 589 000,00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12 989 000,00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5 692 500,00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5 287 000,00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5 687 000,00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8 159 727,20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7 288 000,00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7 288 000,00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24 000,00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14 000,00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280 035,50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110 035,50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170 000,00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1 889 900,00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1 498 246,00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77.7.03.51180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191 154,00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329 254,00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391 654,00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Гражданская оборона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8 437 152,00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381 257,00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11.1.11.29910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351 257,00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11.1.21.29910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207 000,00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Оснащение учебно-консультационных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оснащение учебно-консультационных пунктов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11.1.22.29910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Изготовление плакатов, памяток в области гражданской обороны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11.1.23.29910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42 577,00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Подписка на журнал "Гражданская защита" на 3 месяца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подписку на журнал "Гражданская защита" на 3 месяца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11.1.24.29910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1 680,00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повседневной деятельности ЕДДС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ЕДДС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6 931 800,00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6 978 845,00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5 962 300,00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6 362 300,00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11.3.01.02590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1 032 050,00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369 500,00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569 500,00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Содержание камеры видеонаблюдения на въезде в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содержание камеры видеонаблюдения на въезде в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11.4.14.29910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11.4.31.29910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14 274 302,19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6 854 300,00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9 854 300,00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Обеспечение безопасности захоронений сибиреязвенных скотомогильников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05.3.05.73400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44 900,00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Водное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77.7.04.92260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13 600,00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9 148 061,00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9 148 061,00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"Улучшение качества транспортного обслуживания населения"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Ремонт основных средств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основных средств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08.1.09.25060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373 800,00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Погашение кредиторской задолженности за ГСМ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погашение кредиторской задолженности за ГСМ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08.1.10.25060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08.2.02.00000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08.2.02.25060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8 124 261,00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3 109 500,00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6 109 500,00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Связь и информатика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321 000,00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12439E">
              <w:rPr>
                <w:rFonts w:eastAsia="Times New Roman"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321 000,00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130 000,00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11.1.31.29910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130 100,00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130 000,00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Оплата услуг по обслуживанию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165 000,00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оплату услуг по обслуживанию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165 000,00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11.1.32.29910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223 204,00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165 000,00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165 000,00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Оплата услуг за поставку электроэнергии для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11.1.33.29910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72 000,00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Оплата услуг по обслуживанию оборудования КТСО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оплату услуг по обслуживанию оборудования КТСО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11.1.35.29910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74 839,00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Установка дополнительных оконечных устройств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установку дополнительных оконечных устройств РАСЦО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11.1.38.29910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84 576,19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4 527 922,00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3 131 622,00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3 378 900,00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3 378 900,00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"Формирование благоприятной внешней среды для развития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332 433,00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170 000,00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Проведение окружных конкурсов, мероприятий с предпринимателями 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Расходы на проведение окружных конкурсов, мероприятий с предпринимателями 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15.1.03.29130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15.1.04.29130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9 350,00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150 000,00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15.1.06.29130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303 083,00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"Обеспечение доступа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субъектов малого и среднего предпринимательства к финансово-кредитным ресурсам"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441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Предоставление субъектам малого и среднего предпринимательства Воскресенского муниципального округа Нижегородской области муниципальной поддержки в виде субсидий в целях финансового обеспечения затрат (возмещения части затрат) в связи с приобретением ими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На реализацию мероприятий по обеспечению удаленных населенных пунктов товарами первой необходимости в целях достижения </w:t>
            </w:r>
            <w:proofErr w:type="gramStart"/>
            <w:r w:rsidRPr="0012439E">
              <w:rPr>
                <w:rFonts w:eastAsia="Times New Roman"/>
                <w:color w:val="000000"/>
              </w:rPr>
              <w:t>результата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по количеству приобретенных автомагазинов (автолавок) субъектами малого и среднего предпринимательства за счет средств областного и местного бюджетов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15.2.01.S2060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Субсидирование (возмещение) части затрат субъектов предпринимательства 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12439E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субсидирование (возмещение) части затрат субъектов предпринимательства 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12439E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15.2.04.29130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предпринимательства</w:t>
            </w:r>
            <w:proofErr w:type="gramStart"/>
            <w:r w:rsidRPr="0012439E">
              <w:rPr>
                <w:rFonts w:eastAsia="Times New Roman"/>
                <w:color w:val="000000"/>
              </w:rPr>
              <w:t>."</w:t>
            </w:r>
            <w:proofErr w:type="gram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2 508 900,00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15.3.03.25080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2 672 468,00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2 508 900,00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2 508 900,00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Подпрограмма "Обучение и подготовка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12439E">
              <w:rPr>
                <w:rFonts w:eastAsia="Times New Roman"/>
                <w:color w:val="000000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15.4.00.00000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126 721,00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Подготовка видеосюжетов (роликов, фильмов) о развитии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15.4.01.00000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spellStart"/>
            <w:r w:rsidRPr="0012439E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на подготовку видеосюжетов (роликов, фильмов) о развитии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15.4.01.29130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115 289,00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spellStart"/>
            <w:r w:rsidRPr="0012439E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15.4.02.00000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12439E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15.4.02.29130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11 432,00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1 396 300,00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устойчивой системы кадрового обеспечения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18.1.08.00000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spellStart"/>
            <w:r w:rsidRPr="0012439E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на формирование устойчивой системы </w:t>
            </w:r>
            <w:proofErr w:type="spellStart"/>
            <w:r w:rsidRPr="0012439E">
              <w:rPr>
                <w:rFonts w:eastAsia="Times New Roman"/>
                <w:color w:val="000000"/>
              </w:rPr>
              <w:t>кдрового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обеспечения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18.1.08.23180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75 162,00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841 360,00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Проведение фестиваля «В гости к Владимирскому кренделю» </w:t>
            </w:r>
            <w:proofErr w:type="gramStart"/>
            <w:r w:rsidRPr="0012439E">
              <w:rPr>
                <w:rFonts w:eastAsia="Times New Roman"/>
                <w:color w:val="000000"/>
              </w:rPr>
              <w:t>в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18.2.05.00000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Расходы на проведение фестиваля «В гости к Владимирскому кренделю» </w:t>
            </w:r>
            <w:proofErr w:type="gramStart"/>
            <w:r w:rsidRPr="0012439E">
              <w:rPr>
                <w:rFonts w:eastAsia="Times New Roman"/>
                <w:color w:val="000000"/>
              </w:rPr>
              <w:t>в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18.2.05.23180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Организацию и проведение мероприятия «Крещенская ночь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12439E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12439E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18.2.08.23180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12439E">
              <w:rPr>
                <w:rFonts w:eastAsia="Times New Roman"/>
                <w:color w:val="000000"/>
              </w:rPr>
              <w:t>в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12439E">
              <w:rPr>
                <w:rFonts w:eastAsia="Times New Roman"/>
                <w:color w:val="000000"/>
              </w:rPr>
              <w:t>в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18.2.09.23180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Проведение фестиваля активного туризма «День туризма» (</w:t>
            </w:r>
            <w:proofErr w:type="spellStart"/>
            <w:r w:rsidRPr="0012439E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12439E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18.2.11.00000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проведение фестиваля активного туризма «День туризма» (</w:t>
            </w:r>
            <w:proofErr w:type="spellStart"/>
            <w:r w:rsidRPr="0012439E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12439E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18.2.11.23180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51 360,00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Организация мероприятий в сфере волонтерского туризма "Волонтерский абонемент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12439E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организацию мероприятий в сфере волонтерского туризма "Волонтерский абонемент на </w:t>
            </w:r>
            <w:proofErr w:type="spellStart"/>
            <w:r w:rsidRPr="0012439E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12439E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18.2.13.23180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479 778,00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Проведение презентационных мероприятий (пресс-туров, </w:t>
            </w:r>
            <w:proofErr w:type="spellStart"/>
            <w:r w:rsidRPr="0012439E">
              <w:rPr>
                <w:rFonts w:eastAsia="Times New Roman"/>
                <w:color w:val="000000"/>
              </w:rPr>
              <w:t>инвест</w:t>
            </w:r>
            <w:proofErr w:type="spellEnd"/>
            <w:r w:rsidRPr="0012439E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проведение презентационных мероприятий (пресс-туров, </w:t>
            </w:r>
            <w:proofErr w:type="spellStart"/>
            <w:r w:rsidRPr="0012439E">
              <w:rPr>
                <w:rFonts w:eastAsia="Times New Roman"/>
                <w:color w:val="000000"/>
              </w:rPr>
              <w:t>инвест</w:t>
            </w:r>
            <w:proofErr w:type="spellEnd"/>
            <w:r w:rsidRPr="0012439E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18.3.01.23180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18.3.03.23180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169 778,00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283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12439E">
              <w:rPr>
                <w:rFonts w:eastAsia="Times New Roman"/>
                <w:color w:val="000000"/>
              </w:rPr>
              <w:t>об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proofErr w:type="spellStart"/>
            <w:r w:rsidRPr="0012439E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12439E">
              <w:rPr>
                <w:rFonts w:eastAsia="Times New Roman"/>
                <w:color w:val="000000"/>
              </w:rPr>
              <w:t>об</w:t>
            </w:r>
            <w:proofErr w:type="gramEnd"/>
            <w:r w:rsidRPr="0012439E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18.3.06.23180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250 000,00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29 608 636,87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5 366 800,00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12 666 800,00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26 453 335,69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9 800 000,00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23 083 513,25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9 800 000,00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6 848 125,51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2 400 000,00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673 987,37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АСУ для замены башен «</w:t>
            </w:r>
            <w:proofErr w:type="spellStart"/>
            <w:r w:rsidRPr="0012439E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12439E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приобретение АСУ для замены башен «</w:t>
            </w:r>
            <w:proofErr w:type="spellStart"/>
            <w:r w:rsidRPr="0012439E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12439E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126 396,00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Погашение убытков (в части погашения задолженности за электроэнергию)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погашение убытков (в части погашения задолженности за электроэнергию)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1 700 000,00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Организация на муниципальных источниках водоснабжения санитарно-защитной зоны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на муниципальных источниках водоснабжения санитарно-защитной зоны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3 207 562,95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Ремонт, установка гидрантов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ремонт, установку гидрантов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05.1.10.29050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Возмещение убытков по котельной №6 (ул</w:t>
            </w:r>
            <w:proofErr w:type="gramStart"/>
            <w:r w:rsidRPr="0012439E">
              <w:rPr>
                <w:rFonts w:eastAsia="Times New Roman"/>
                <w:color w:val="000000"/>
              </w:rPr>
              <w:t>.П</w:t>
            </w:r>
            <w:proofErr w:type="gramEnd"/>
            <w:r w:rsidRPr="0012439E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возмещение убытков по котельной №6 (ул</w:t>
            </w:r>
            <w:proofErr w:type="gramStart"/>
            <w:r w:rsidRPr="0012439E">
              <w:rPr>
                <w:rFonts w:eastAsia="Times New Roman"/>
                <w:color w:val="000000"/>
              </w:rPr>
              <w:t>.П</w:t>
            </w:r>
            <w:proofErr w:type="gramEnd"/>
            <w:r w:rsidRPr="0012439E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918 679,19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05.1.18.29050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15 163 137,34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7 400 000,00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10 062 599,40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7 400 000,00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9 511 200,00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7 400 000,00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9 511 200,00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7 400 000,00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Капитальный ремонт объектов коммунальной инфраструктуры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05.2.01.29052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551 399,40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4 357 316,04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Промывка централизованной системы водоотведения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05.2.04.29050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99 908,00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05.2.06.29050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433 851,90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Проектно-сметная документация на реконструкцию водопроводной сети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05.2.08.00000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Разработка проектно-сметной документации на реконструкцию водопроводной сети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05.2.08.29050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2 500 000,00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Приобретение компрессоров и насосов на очистные сооружения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05.2.09.00000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компрессоров и насосов на очистные сооружения </w:t>
            </w:r>
            <w:proofErr w:type="spellStart"/>
            <w:r w:rsidRPr="0012439E">
              <w:rPr>
                <w:rFonts w:eastAsia="Times New Roman"/>
                <w:color w:val="000000"/>
              </w:rPr>
              <w:t>р.п</w:t>
            </w:r>
            <w:proofErr w:type="gramStart"/>
            <w:r w:rsidRPr="0012439E">
              <w:rPr>
                <w:rFonts w:eastAsia="Times New Roman"/>
                <w:color w:val="000000"/>
              </w:rPr>
              <w:t>.В</w:t>
            </w:r>
            <w:proofErr w:type="gramEnd"/>
            <w:r w:rsidRPr="0012439E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05.2.09.29050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9 462,00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 xml:space="preserve">Приобретение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12439E">
              <w:rPr>
                <w:rFonts w:eastAsia="Times New Roman"/>
                <w:color w:val="000000"/>
              </w:rPr>
              <w:t>ул</w:t>
            </w:r>
            <w:proofErr w:type="gramStart"/>
            <w:r w:rsidRPr="0012439E">
              <w:rPr>
                <w:rFonts w:eastAsia="Times New Roman"/>
                <w:color w:val="000000"/>
              </w:rPr>
              <w:t>.Ф</w:t>
            </w:r>
            <w:proofErr w:type="gramEnd"/>
            <w:r w:rsidRPr="0012439E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05.2.13.00000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12439E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12439E">
              <w:rPr>
                <w:rFonts w:eastAsia="Times New Roman"/>
                <w:color w:val="000000"/>
              </w:rPr>
              <w:t>ул</w:t>
            </w:r>
            <w:proofErr w:type="gramStart"/>
            <w:r w:rsidRPr="0012439E">
              <w:rPr>
                <w:rFonts w:eastAsia="Times New Roman"/>
                <w:color w:val="000000"/>
              </w:rPr>
              <w:t>.Ф</w:t>
            </w:r>
            <w:proofErr w:type="gramEnd"/>
            <w:r w:rsidRPr="0012439E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12439E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05.2.13.29050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1 072 250,40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Лабораторный контроль качества питьевой воды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лабораторный контроль качества питьевой воды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05.3.01.29050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496 250,40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Лицензирование водопроводных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лицензирование водопроводных скважин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05.3.02.29050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576 000,00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3 369 822,44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местного бюджета за счёт средств резервного фонда Правительства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77.7.04.21000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3 107 830,00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261 992,44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77.7.04.29130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261 992,44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979 200,00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12439E">
              <w:rPr>
                <w:rFonts w:eastAsia="Times New Roman"/>
                <w:color w:val="000000"/>
              </w:rPr>
              <w:t>г.</w:t>
            </w:r>
            <w:proofErr w:type="gramStart"/>
            <w:r w:rsidRPr="0012439E">
              <w:rPr>
                <w:rFonts w:eastAsia="Times New Roman"/>
                <w:color w:val="000000"/>
              </w:rPr>
              <w:t>г</w:t>
            </w:r>
            <w:proofErr w:type="spellEnd"/>
            <w:proofErr w:type="gramEnd"/>
            <w:r w:rsidRPr="0012439E">
              <w:rPr>
                <w:rFonts w:eastAsia="Times New Roman"/>
                <w:color w:val="000000"/>
              </w:rPr>
              <w:t>.»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на уличное освещение (оплата электроэнергии по договору)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979 200,00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07.0.02.05032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1 079 815,00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979 200,00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979 200,00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1 887 600,00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1 887 600,00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2 075 486,18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1 887 600,00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1 887 600,00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1 884 100,00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1 884 100,00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77.7.02.02590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2 071 986,18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1 884 100,00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1 884 100,00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</w:tr>
      <w:tr w:rsidR="0012439E" w:rsidRPr="0012439E" w:rsidTr="00FA122B">
        <w:trPr>
          <w:trHeight w:val="346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77.7.04.73930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МАУ «Природный Парк «Воскресенское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12439E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12439E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12439E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03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18.2.01.43590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7 371 500,00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6 373 700,00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6 873 700,00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1 122 880,80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05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06.1.01.29110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18 000,00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1 405 200,00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981 176,15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1 365 100,00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1 365 100,00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07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09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77.7.01.73950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123 704,65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40 100,00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40 100,00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9 494 958,50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8 842 340,00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77.7.04.29980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9 286 728,50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8 342 340,00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220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02.1.01.29010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208 230,00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500 000,00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4 868 050,00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lastRenderedPageBreak/>
              <w:t>Телевидение и радиовещание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Радиовещание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21.2.01.25050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377 500,00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Периодическая печать и издательства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4 490 550,00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Содержание Воскресенской телестудии "Живая газета"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21.2.02.25050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906 800,00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157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487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12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02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21.2.03.S2050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600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3 583 750,00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КОНТРОЛЬНО-СЧЕТНАЯ КОМИССИЯ ВОСКРЕСЕНСКОГО МУНИЦИПАЛЬНОГО ОКРУГА НИЖЕГОРОДСКОЙ ОБЛАСТИ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00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189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lastRenderedPageBreak/>
              <w:t>Непрограммные расходы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77.0.00.00000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1 393 200,00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1 293 200,00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1 249 000,00</w:t>
            </w:r>
          </w:p>
        </w:tc>
      </w:tr>
      <w:tr w:rsidR="0012439E" w:rsidRPr="0012439E" w:rsidTr="00FA122B">
        <w:trPr>
          <w:trHeight w:val="252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77.7.01.07000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1 288 800,00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1 249 000,00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1 249 000,00</w:t>
            </w:r>
          </w:p>
        </w:tc>
      </w:tr>
      <w:tr w:rsidR="0012439E" w:rsidRPr="0012439E" w:rsidTr="00FA122B">
        <w:trPr>
          <w:trHeight w:val="94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104 400,00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color w:val="000000"/>
              </w:rPr>
            </w:pPr>
            <w:r w:rsidRPr="0012439E">
              <w:rPr>
                <w:rFonts w:eastAsia="Times New Roman"/>
                <w:color w:val="000000"/>
              </w:rPr>
              <w:t>44 200,00</w:t>
            </w:r>
          </w:p>
        </w:tc>
      </w:tr>
      <w:tr w:rsidR="0012439E" w:rsidRPr="0012439E" w:rsidTr="00FA122B">
        <w:trPr>
          <w:trHeight w:val="126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200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104 100,00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44 200,00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44 200,00</w:t>
            </w:r>
          </w:p>
        </w:tc>
      </w:tr>
      <w:tr w:rsidR="0012439E" w:rsidRPr="0012439E" w:rsidTr="00FA122B">
        <w:trPr>
          <w:trHeight w:val="630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Иные бюджетные ассигнования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493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06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77.7.01.20190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800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300,00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i/>
                <w:iCs/>
                <w:color w:val="000000"/>
              </w:rPr>
            </w:pPr>
            <w:r w:rsidRPr="0012439E">
              <w:rPr>
                <w:rFonts w:eastAsia="Times New Roman"/>
                <w:i/>
                <w:iCs/>
                <w:color w:val="000000"/>
              </w:rPr>
              <w:t> </w:t>
            </w:r>
          </w:p>
        </w:tc>
      </w:tr>
      <w:tr w:rsidR="0012439E" w:rsidRPr="0012439E" w:rsidTr="00FA122B">
        <w:trPr>
          <w:trHeight w:val="315"/>
        </w:trPr>
        <w:tc>
          <w:tcPr>
            <w:tcW w:w="1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39E" w:rsidRPr="0012439E" w:rsidRDefault="0012439E" w:rsidP="0012439E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12439E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C547F2" w:rsidRDefault="00C547F2"/>
    <w:sectPr w:rsidR="00C547F2" w:rsidSect="001243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9E"/>
    <w:rsid w:val="0012439E"/>
    <w:rsid w:val="00C5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39E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439E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9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2439E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1243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12439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1243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43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1243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43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4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1243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1243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12439E"/>
  </w:style>
  <w:style w:type="paragraph" w:styleId="ab">
    <w:name w:val="Normal (Web)"/>
    <w:basedOn w:val="a"/>
    <w:uiPriority w:val="99"/>
    <w:rsid w:val="0012439E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12439E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12439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12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12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2439E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1243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2439E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12439E"/>
    <w:rPr>
      <w:rFonts w:ascii="Arial" w:hAnsi="Arial" w:cs="Arial" w:hint="default"/>
      <w:sz w:val="24"/>
    </w:rPr>
  </w:style>
  <w:style w:type="character" w:customStyle="1" w:styleId="WW8Num2z0">
    <w:name w:val="WW8Num2z0"/>
    <w:rsid w:val="0012439E"/>
  </w:style>
  <w:style w:type="character" w:customStyle="1" w:styleId="WW8Num2z1">
    <w:name w:val="WW8Num2z1"/>
    <w:rsid w:val="0012439E"/>
  </w:style>
  <w:style w:type="character" w:customStyle="1" w:styleId="WW8Num2z2">
    <w:name w:val="WW8Num2z2"/>
    <w:rsid w:val="0012439E"/>
  </w:style>
  <w:style w:type="character" w:customStyle="1" w:styleId="WW8Num2z3">
    <w:name w:val="WW8Num2z3"/>
    <w:rsid w:val="0012439E"/>
  </w:style>
  <w:style w:type="character" w:customStyle="1" w:styleId="WW8Num2z4">
    <w:name w:val="WW8Num2z4"/>
    <w:rsid w:val="0012439E"/>
  </w:style>
  <w:style w:type="character" w:customStyle="1" w:styleId="WW8Num2z5">
    <w:name w:val="WW8Num2z5"/>
    <w:rsid w:val="0012439E"/>
  </w:style>
  <w:style w:type="character" w:customStyle="1" w:styleId="WW8Num2z6">
    <w:name w:val="WW8Num2z6"/>
    <w:rsid w:val="0012439E"/>
  </w:style>
  <w:style w:type="character" w:customStyle="1" w:styleId="WW8Num2z7">
    <w:name w:val="WW8Num2z7"/>
    <w:rsid w:val="0012439E"/>
  </w:style>
  <w:style w:type="character" w:customStyle="1" w:styleId="WW8Num2z8">
    <w:name w:val="WW8Num2z8"/>
    <w:rsid w:val="0012439E"/>
  </w:style>
  <w:style w:type="character" w:customStyle="1" w:styleId="WW8Num3z0">
    <w:name w:val="WW8Num3z0"/>
    <w:rsid w:val="0012439E"/>
    <w:rPr>
      <w:rFonts w:hint="default"/>
    </w:rPr>
  </w:style>
  <w:style w:type="character" w:customStyle="1" w:styleId="WW8Num4z0">
    <w:name w:val="WW8Num4z0"/>
    <w:rsid w:val="0012439E"/>
    <w:rPr>
      <w:rFonts w:hint="default"/>
      <w:sz w:val="24"/>
    </w:rPr>
  </w:style>
  <w:style w:type="character" w:customStyle="1" w:styleId="WW8Num4z1">
    <w:name w:val="WW8Num4z1"/>
    <w:rsid w:val="0012439E"/>
  </w:style>
  <w:style w:type="character" w:customStyle="1" w:styleId="WW8Num4z2">
    <w:name w:val="WW8Num4z2"/>
    <w:rsid w:val="0012439E"/>
  </w:style>
  <w:style w:type="character" w:customStyle="1" w:styleId="WW8Num4z3">
    <w:name w:val="WW8Num4z3"/>
    <w:rsid w:val="0012439E"/>
  </w:style>
  <w:style w:type="character" w:customStyle="1" w:styleId="WW8Num4z4">
    <w:name w:val="WW8Num4z4"/>
    <w:rsid w:val="0012439E"/>
  </w:style>
  <w:style w:type="character" w:customStyle="1" w:styleId="WW8Num4z5">
    <w:name w:val="WW8Num4z5"/>
    <w:rsid w:val="0012439E"/>
  </w:style>
  <w:style w:type="character" w:customStyle="1" w:styleId="WW8Num4z6">
    <w:name w:val="WW8Num4z6"/>
    <w:rsid w:val="0012439E"/>
  </w:style>
  <w:style w:type="character" w:customStyle="1" w:styleId="WW8Num4z7">
    <w:name w:val="WW8Num4z7"/>
    <w:rsid w:val="0012439E"/>
  </w:style>
  <w:style w:type="character" w:customStyle="1" w:styleId="WW8Num4z8">
    <w:name w:val="WW8Num4z8"/>
    <w:rsid w:val="0012439E"/>
  </w:style>
  <w:style w:type="character" w:customStyle="1" w:styleId="WW8Num5z0">
    <w:name w:val="WW8Num5z0"/>
    <w:rsid w:val="0012439E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12439E"/>
    <w:rPr>
      <w:rFonts w:hint="default"/>
    </w:rPr>
  </w:style>
  <w:style w:type="character" w:customStyle="1" w:styleId="6">
    <w:name w:val="Основной шрифт абзаца6"/>
    <w:rsid w:val="0012439E"/>
  </w:style>
  <w:style w:type="character" w:customStyle="1" w:styleId="WW8Num1z2">
    <w:name w:val="WW8Num1z2"/>
    <w:rsid w:val="0012439E"/>
  </w:style>
  <w:style w:type="character" w:customStyle="1" w:styleId="WW8Num1z3">
    <w:name w:val="WW8Num1z3"/>
    <w:rsid w:val="0012439E"/>
  </w:style>
  <w:style w:type="character" w:customStyle="1" w:styleId="WW8Num1z4">
    <w:name w:val="WW8Num1z4"/>
    <w:rsid w:val="0012439E"/>
  </w:style>
  <w:style w:type="character" w:customStyle="1" w:styleId="WW8Num1z5">
    <w:name w:val="WW8Num1z5"/>
    <w:rsid w:val="0012439E"/>
  </w:style>
  <w:style w:type="character" w:customStyle="1" w:styleId="WW8Num1z6">
    <w:name w:val="WW8Num1z6"/>
    <w:rsid w:val="0012439E"/>
  </w:style>
  <w:style w:type="character" w:customStyle="1" w:styleId="WW8Num1z7">
    <w:name w:val="WW8Num1z7"/>
    <w:rsid w:val="0012439E"/>
  </w:style>
  <w:style w:type="character" w:customStyle="1" w:styleId="WW8Num1z8">
    <w:name w:val="WW8Num1z8"/>
    <w:rsid w:val="0012439E"/>
  </w:style>
  <w:style w:type="character" w:customStyle="1" w:styleId="5">
    <w:name w:val="Основной шрифт абзаца5"/>
    <w:rsid w:val="0012439E"/>
  </w:style>
  <w:style w:type="character" w:customStyle="1" w:styleId="4">
    <w:name w:val="Основной шрифт абзаца4"/>
    <w:rsid w:val="0012439E"/>
  </w:style>
  <w:style w:type="character" w:customStyle="1" w:styleId="3">
    <w:name w:val="Основной шрифт абзаца3"/>
    <w:rsid w:val="0012439E"/>
  </w:style>
  <w:style w:type="character" w:customStyle="1" w:styleId="22">
    <w:name w:val="Основной шрифт абзаца2"/>
    <w:rsid w:val="0012439E"/>
  </w:style>
  <w:style w:type="character" w:customStyle="1" w:styleId="WW8Num5z1">
    <w:name w:val="WW8Num5z1"/>
    <w:rsid w:val="0012439E"/>
  </w:style>
  <w:style w:type="character" w:customStyle="1" w:styleId="WW8Num5z2">
    <w:name w:val="WW8Num5z2"/>
    <w:rsid w:val="0012439E"/>
  </w:style>
  <w:style w:type="character" w:customStyle="1" w:styleId="WW8Num5z3">
    <w:name w:val="WW8Num5z3"/>
    <w:rsid w:val="0012439E"/>
  </w:style>
  <w:style w:type="character" w:customStyle="1" w:styleId="WW8Num5z4">
    <w:name w:val="WW8Num5z4"/>
    <w:rsid w:val="0012439E"/>
  </w:style>
  <w:style w:type="character" w:customStyle="1" w:styleId="WW8Num5z5">
    <w:name w:val="WW8Num5z5"/>
    <w:rsid w:val="0012439E"/>
  </w:style>
  <w:style w:type="character" w:customStyle="1" w:styleId="WW8Num5z6">
    <w:name w:val="WW8Num5z6"/>
    <w:rsid w:val="0012439E"/>
  </w:style>
  <w:style w:type="character" w:customStyle="1" w:styleId="WW8Num5z7">
    <w:name w:val="WW8Num5z7"/>
    <w:rsid w:val="0012439E"/>
  </w:style>
  <w:style w:type="character" w:customStyle="1" w:styleId="WW8Num5z8">
    <w:name w:val="WW8Num5z8"/>
    <w:rsid w:val="0012439E"/>
  </w:style>
  <w:style w:type="character" w:customStyle="1" w:styleId="WW8Num7z0">
    <w:name w:val="WW8Num7z0"/>
    <w:rsid w:val="0012439E"/>
  </w:style>
  <w:style w:type="character" w:customStyle="1" w:styleId="WW8Num7z1">
    <w:name w:val="WW8Num7z1"/>
    <w:rsid w:val="0012439E"/>
  </w:style>
  <w:style w:type="character" w:customStyle="1" w:styleId="WW8Num7z2">
    <w:name w:val="WW8Num7z2"/>
    <w:rsid w:val="0012439E"/>
  </w:style>
  <w:style w:type="character" w:customStyle="1" w:styleId="WW8Num7z3">
    <w:name w:val="WW8Num7z3"/>
    <w:rsid w:val="0012439E"/>
  </w:style>
  <w:style w:type="character" w:customStyle="1" w:styleId="WW8Num7z4">
    <w:name w:val="WW8Num7z4"/>
    <w:rsid w:val="0012439E"/>
  </w:style>
  <w:style w:type="character" w:customStyle="1" w:styleId="WW8Num7z5">
    <w:name w:val="WW8Num7z5"/>
    <w:rsid w:val="0012439E"/>
  </w:style>
  <w:style w:type="character" w:customStyle="1" w:styleId="WW8Num7z6">
    <w:name w:val="WW8Num7z6"/>
    <w:rsid w:val="0012439E"/>
  </w:style>
  <w:style w:type="character" w:customStyle="1" w:styleId="WW8Num7z7">
    <w:name w:val="WW8Num7z7"/>
    <w:rsid w:val="0012439E"/>
  </w:style>
  <w:style w:type="character" w:customStyle="1" w:styleId="WW8Num7z8">
    <w:name w:val="WW8Num7z8"/>
    <w:rsid w:val="0012439E"/>
  </w:style>
  <w:style w:type="character" w:customStyle="1" w:styleId="WW8Num8z0">
    <w:name w:val="WW8Num8z0"/>
    <w:rsid w:val="0012439E"/>
  </w:style>
  <w:style w:type="character" w:customStyle="1" w:styleId="WW8Num8z1">
    <w:name w:val="WW8Num8z1"/>
    <w:rsid w:val="0012439E"/>
  </w:style>
  <w:style w:type="character" w:customStyle="1" w:styleId="WW8Num8z2">
    <w:name w:val="WW8Num8z2"/>
    <w:rsid w:val="0012439E"/>
  </w:style>
  <w:style w:type="character" w:customStyle="1" w:styleId="WW8Num8z3">
    <w:name w:val="WW8Num8z3"/>
    <w:rsid w:val="0012439E"/>
  </w:style>
  <w:style w:type="character" w:customStyle="1" w:styleId="WW8Num8z4">
    <w:name w:val="WW8Num8z4"/>
    <w:rsid w:val="0012439E"/>
  </w:style>
  <w:style w:type="character" w:customStyle="1" w:styleId="WW8Num8z5">
    <w:name w:val="WW8Num8z5"/>
    <w:rsid w:val="0012439E"/>
  </w:style>
  <w:style w:type="character" w:customStyle="1" w:styleId="WW8Num8z6">
    <w:name w:val="WW8Num8z6"/>
    <w:rsid w:val="0012439E"/>
  </w:style>
  <w:style w:type="character" w:customStyle="1" w:styleId="WW8Num8z7">
    <w:name w:val="WW8Num8z7"/>
    <w:rsid w:val="0012439E"/>
  </w:style>
  <w:style w:type="character" w:customStyle="1" w:styleId="WW8Num8z8">
    <w:name w:val="WW8Num8z8"/>
    <w:rsid w:val="0012439E"/>
  </w:style>
  <w:style w:type="character" w:customStyle="1" w:styleId="WW8Num9z0">
    <w:name w:val="WW8Num9z0"/>
    <w:rsid w:val="0012439E"/>
  </w:style>
  <w:style w:type="character" w:customStyle="1" w:styleId="WW8Num9z1">
    <w:name w:val="WW8Num9z1"/>
    <w:rsid w:val="0012439E"/>
  </w:style>
  <w:style w:type="character" w:customStyle="1" w:styleId="WW8Num9z2">
    <w:name w:val="WW8Num9z2"/>
    <w:rsid w:val="0012439E"/>
  </w:style>
  <w:style w:type="character" w:customStyle="1" w:styleId="WW8Num9z3">
    <w:name w:val="WW8Num9z3"/>
    <w:rsid w:val="0012439E"/>
  </w:style>
  <w:style w:type="character" w:customStyle="1" w:styleId="WW8Num9z4">
    <w:name w:val="WW8Num9z4"/>
    <w:rsid w:val="0012439E"/>
  </w:style>
  <w:style w:type="character" w:customStyle="1" w:styleId="WW8Num9z5">
    <w:name w:val="WW8Num9z5"/>
    <w:rsid w:val="0012439E"/>
  </w:style>
  <w:style w:type="character" w:customStyle="1" w:styleId="WW8Num9z6">
    <w:name w:val="WW8Num9z6"/>
    <w:rsid w:val="0012439E"/>
  </w:style>
  <w:style w:type="character" w:customStyle="1" w:styleId="WW8Num9z7">
    <w:name w:val="WW8Num9z7"/>
    <w:rsid w:val="0012439E"/>
  </w:style>
  <w:style w:type="character" w:customStyle="1" w:styleId="WW8Num9z8">
    <w:name w:val="WW8Num9z8"/>
    <w:rsid w:val="0012439E"/>
  </w:style>
  <w:style w:type="character" w:customStyle="1" w:styleId="WW8Num10z0">
    <w:name w:val="WW8Num10z0"/>
    <w:rsid w:val="0012439E"/>
  </w:style>
  <w:style w:type="character" w:customStyle="1" w:styleId="WW8Num10z1">
    <w:name w:val="WW8Num10z1"/>
    <w:rsid w:val="0012439E"/>
  </w:style>
  <w:style w:type="character" w:customStyle="1" w:styleId="WW8Num10z2">
    <w:name w:val="WW8Num10z2"/>
    <w:rsid w:val="0012439E"/>
  </w:style>
  <w:style w:type="character" w:customStyle="1" w:styleId="WW8Num10z3">
    <w:name w:val="WW8Num10z3"/>
    <w:rsid w:val="0012439E"/>
  </w:style>
  <w:style w:type="character" w:customStyle="1" w:styleId="WW8Num10z4">
    <w:name w:val="WW8Num10z4"/>
    <w:rsid w:val="0012439E"/>
  </w:style>
  <w:style w:type="character" w:customStyle="1" w:styleId="WW8Num10z5">
    <w:name w:val="WW8Num10z5"/>
    <w:rsid w:val="0012439E"/>
  </w:style>
  <w:style w:type="character" w:customStyle="1" w:styleId="WW8Num10z6">
    <w:name w:val="WW8Num10z6"/>
    <w:rsid w:val="0012439E"/>
  </w:style>
  <w:style w:type="character" w:customStyle="1" w:styleId="WW8Num10z7">
    <w:name w:val="WW8Num10z7"/>
    <w:rsid w:val="0012439E"/>
  </w:style>
  <w:style w:type="character" w:customStyle="1" w:styleId="WW8Num10z8">
    <w:name w:val="WW8Num10z8"/>
    <w:rsid w:val="0012439E"/>
  </w:style>
  <w:style w:type="character" w:customStyle="1" w:styleId="WW8Num11z0">
    <w:name w:val="WW8Num11z0"/>
    <w:rsid w:val="0012439E"/>
  </w:style>
  <w:style w:type="character" w:customStyle="1" w:styleId="WW8Num11z2">
    <w:name w:val="WW8Num11z2"/>
    <w:rsid w:val="0012439E"/>
  </w:style>
  <w:style w:type="character" w:customStyle="1" w:styleId="WW8Num11z3">
    <w:name w:val="WW8Num11z3"/>
    <w:rsid w:val="0012439E"/>
  </w:style>
  <w:style w:type="character" w:customStyle="1" w:styleId="WW8Num11z4">
    <w:name w:val="WW8Num11z4"/>
    <w:rsid w:val="0012439E"/>
  </w:style>
  <w:style w:type="character" w:customStyle="1" w:styleId="WW8Num11z5">
    <w:name w:val="WW8Num11z5"/>
    <w:rsid w:val="0012439E"/>
  </w:style>
  <w:style w:type="character" w:customStyle="1" w:styleId="WW8Num11z6">
    <w:name w:val="WW8Num11z6"/>
    <w:rsid w:val="0012439E"/>
  </w:style>
  <w:style w:type="character" w:customStyle="1" w:styleId="WW8Num11z7">
    <w:name w:val="WW8Num11z7"/>
    <w:rsid w:val="0012439E"/>
  </w:style>
  <w:style w:type="character" w:customStyle="1" w:styleId="WW8Num11z8">
    <w:name w:val="WW8Num11z8"/>
    <w:rsid w:val="0012439E"/>
  </w:style>
  <w:style w:type="character" w:customStyle="1" w:styleId="WW8Num12z0">
    <w:name w:val="WW8Num12z0"/>
    <w:rsid w:val="0012439E"/>
  </w:style>
  <w:style w:type="character" w:customStyle="1" w:styleId="WW8Num12z1">
    <w:name w:val="WW8Num12z1"/>
    <w:rsid w:val="0012439E"/>
  </w:style>
  <w:style w:type="character" w:customStyle="1" w:styleId="WW8Num12z2">
    <w:name w:val="WW8Num12z2"/>
    <w:rsid w:val="0012439E"/>
  </w:style>
  <w:style w:type="character" w:customStyle="1" w:styleId="WW8Num12z3">
    <w:name w:val="WW8Num12z3"/>
    <w:rsid w:val="0012439E"/>
  </w:style>
  <w:style w:type="character" w:customStyle="1" w:styleId="WW8Num12z4">
    <w:name w:val="WW8Num12z4"/>
    <w:rsid w:val="0012439E"/>
  </w:style>
  <w:style w:type="character" w:customStyle="1" w:styleId="WW8Num12z5">
    <w:name w:val="WW8Num12z5"/>
    <w:rsid w:val="0012439E"/>
  </w:style>
  <w:style w:type="character" w:customStyle="1" w:styleId="WW8Num12z6">
    <w:name w:val="WW8Num12z6"/>
    <w:rsid w:val="0012439E"/>
  </w:style>
  <w:style w:type="character" w:customStyle="1" w:styleId="WW8Num12z7">
    <w:name w:val="WW8Num12z7"/>
    <w:rsid w:val="0012439E"/>
  </w:style>
  <w:style w:type="character" w:customStyle="1" w:styleId="WW8Num12z8">
    <w:name w:val="WW8Num12z8"/>
    <w:rsid w:val="0012439E"/>
  </w:style>
  <w:style w:type="character" w:customStyle="1" w:styleId="WW8Num13z0">
    <w:name w:val="WW8Num13z0"/>
    <w:rsid w:val="0012439E"/>
  </w:style>
  <w:style w:type="character" w:customStyle="1" w:styleId="WW8Num13z2">
    <w:name w:val="WW8Num13z2"/>
    <w:rsid w:val="0012439E"/>
  </w:style>
  <w:style w:type="character" w:customStyle="1" w:styleId="WW8Num13z3">
    <w:name w:val="WW8Num13z3"/>
    <w:rsid w:val="0012439E"/>
  </w:style>
  <w:style w:type="character" w:customStyle="1" w:styleId="WW8Num13z4">
    <w:name w:val="WW8Num13z4"/>
    <w:rsid w:val="0012439E"/>
  </w:style>
  <w:style w:type="character" w:customStyle="1" w:styleId="WW8Num13z5">
    <w:name w:val="WW8Num13z5"/>
    <w:rsid w:val="0012439E"/>
  </w:style>
  <w:style w:type="character" w:customStyle="1" w:styleId="WW8Num13z6">
    <w:name w:val="WW8Num13z6"/>
    <w:rsid w:val="0012439E"/>
  </w:style>
  <w:style w:type="character" w:customStyle="1" w:styleId="WW8Num13z7">
    <w:name w:val="WW8Num13z7"/>
    <w:rsid w:val="0012439E"/>
  </w:style>
  <w:style w:type="character" w:customStyle="1" w:styleId="WW8Num13z8">
    <w:name w:val="WW8Num13z8"/>
    <w:rsid w:val="0012439E"/>
  </w:style>
  <w:style w:type="character" w:customStyle="1" w:styleId="WW8Num14z0">
    <w:name w:val="WW8Num14z0"/>
    <w:rsid w:val="0012439E"/>
  </w:style>
  <w:style w:type="character" w:customStyle="1" w:styleId="WW8Num14z2">
    <w:name w:val="WW8Num14z2"/>
    <w:rsid w:val="0012439E"/>
  </w:style>
  <w:style w:type="character" w:customStyle="1" w:styleId="WW8Num14z3">
    <w:name w:val="WW8Num14z3"/>
    <w:rsid w:val="0012439E"/>
  </w:style>
  <w:style w:type="character" w:customStyle="1" w:styleId="WW8Num14z4">
    <w:name w:val="WW8Num14z4"/>
    <w:rsid w:val="0012439E"/>
  </w:style>
  <w:style w:type="character" w:customStyle="1" w:styleId="WW8Num14z5">
    <w:name w:val="WW8Num14z5"/>
    <w:rsid w:val="0012439E"/>
  </w:style>
  <w:style w:type="character" w:customStyle="1" w:styleId="WW8Num14z6">
    <w:name w:val="WW8Num14z6"/>
    <w:rsid w:val="0012439E"/>
  </w:style>
  <w:style w:type="character" w:customStyle="1" w:styleId="WW8Num14z7">
    <w:name w:val="WW8Num14z7"/>
    <w:rsid w:val="0012439E"/>
  </w:style>
  <w:style w:type="character" w:customStyle="1" w:styleId="WW8Num14z8">
    <w:name w:val="WW8Num14z8"/>
    <w:rsid w:val="0012439E"/>
  </w:style>
  <w:style w:type="character" w:customStyle="1" w:styleId="WW8Num15z0">
    <w:name w:val="WW8Num15z0"/>
    <w:rsid w:val="0012439E"/>
  </w:style>
  <w:style w:type="character" w:customStyle="1" w:styleId="WW8Num15z1">
    <w:name w:val="WW8Num15z1"/>
    <w:rsid w:val="0012439E"/>
  </w:style>
  <w:style w:type="character" w:customStyle="1" w:styleId="WW8Num15z2">
    <w:name w:val="WW8Num15z2"/>
    <w:rsid w:val="0012439E"/>
  </w:style>
  <w:style w:type="character" w:customStyle="1" w:styleId="WW8Num15z3">
    <w:name w:val="WW8Num15z3"/>
    <w:rsid w:val="0012439E"/>
  </w:style>
  <w:style w:type="character" w:customStyle="1" w:styleId="WW8Num15z4">
    <w:name w:val="WW8Num15z4"/>
    <w:rsid w:val="0012439E"/>
  </w:style>
  <w:style w:type="character" w:customStyle="1" w:styleId="WW8Num15z5">
    <w:name w:val="WW8Num15z5"/>
    <w:rsid w:val="0012439E"/>
  </w:style>
  <w:style w:type="character" w:customStyle="1" w:styleId="WW8Num15z6">
    <w:name w:val="WW8Num15z6"/>
    <w:rsid w:val="0012439E"/>
  </w:style>
  <w:style w:type="character" w:customStyle="1" w:styleId="WW8Num15z7">
    <w:name w:val="WW8Num15z7"/>
    <w:rsid w:val="0012439E"/>
  </w:style>
  <w:style w:type="character" w:customStyle="1" w:styleId="WW8Num15z8">
    <w:name w:val="WW8Num15z8"/>
    <w:rsid w:val="0012439E"/>
  </w:style>
  <w:style w:type="character" w:customStyle="1" w:styleId="WW8Num16z0">
    <w:name w:val="WW8Num16z0"/>
    <w:rsid w:val="0012439E"/>
  </w:style>
  <w:style w:type="character" w:customStyle="1" w:styleId="WW8Num16z2">
    <w:name w:val="WW8Num16z2"/>
    <w:rsid w:val="0012439E"/>
  </w:style>
  <w:style w:type="character" w:customStyle="1" w:styleId="WW8Num16z3">
    <w:name w:val="WW8Num16z3"/>
    <w:rsid w:val="0012439E"/>
  </w:style>
  <w:style w:type="character" w:customStyle="1" w:styleId="WW8Num16z4">
    <w:name w:val="WW8Num16z4"/>
    <w:rsid w:val="0012439E"/>
  </w:style>
  <w:style w:type="character" w:customStyle="1" w:styleId="WW8Num16z5">
    <w:name w:val="WW8Num16z5"/>
    <w:rsid w:val="0012439E"/>
  </w:style>
  <w:style w:type="character" w:customStyle="1" w:styleId="WW8Num16z6">
    <w:name w:val="WW8Num16z6"/>
    <w:rsid w:val="0012439E"/>
  </w:style>
  <w:style w:type="character" w:customStyle="1" w:styleId="WW8Num16z7">
    <w:name w:val="WW8Num16z7"/>
    <w:rsid w:val="0012439E"/>
  </w:style>
  <w:style w:type="character" w:customStyle="1" w:styleId="WW8Num16z8">
    <w:name w:val="WW8Num16z8"/>
    <w:rsid w:val="0012439E"/>
  </w:style>
  <w:style w:type="character" w:customStyle="1" w:styleId="WW8Num17z0">
    <w:name w:val="WW8Num17z0"/>
    <w:rsid w:val="0012439E"/>
  </w:style>
  <w:style w:type="character" w:customStyle="1" w:styleId="WW8Num17z1">
    <w:name w:val="WW8Num17z1"/>
    <w:rsid w:val="0012439E"/>
  </w:style>
  <w:style w:type="character" w:customStyle="1" w:styleId="WW8Num17z2">
    <w:name w:val="WW8Num17z2"/>
    <w:rsid w:val="0012439E"/>
  </w:style>
  <w:style w:type="character" w:customStyle="1" w:styleId="WW8Num17z3">
    <w:name w:val="WW8Num17z3"/>
    <w:rsid w:val="0012439E"/>
  </w:style>
  <w:style w:type="character" w:customStyle="1" w:styleId="WW8Num17z4">
    <w:name w:val="WW8Num17z4"/>
    <w:rsid w:val="0012439E"/>
  </w:style>
  <w:style w:type="character" w:customStyle="1" w:styleId="WW8Num17z5">
    <w:name w:val="WW8Num17z5"/>
    <w:rsid w:val="0012439E"/>
  </w:style>
  <w:style w:type="character" w:customStyle="1" w:styleId="WW8Num17z6">
    <w:name w:val="WW8Num17z6"/>
    <w:rsid w:val="0012439E"/>
  </w:style>
  <w:style w:type="character" w:customStyle="1" w:styleId="WW8Num17z7">
    <w:name w:val="WW8Num17z7"/>
    <w:rsid w:val="0012439E"/>
  </w:style>
  <w:style w:type="character" w:customStyle="1" w:styleId="WW8Num17z8">
    <w:name w:val="WW8Num17z8"/>
    <w:rsid w:val="0012439E"/>
  </w:style>
  <w:style w:type="character" w:customStyle="1" w:styleId="WW8Num18z0">
    <w:name w:val="WW8Num18z0"/>
    <w:rsid w:val="0012439E"/>
  </w:style>
  <w:style w:type="character" w:customStyle="1" w:styleId="WW8Num18z1">
    <w:name w:val="WW8Num18z1"/>
    <w:rsid w:val="0012439E"/>
  </w:style>
  <w:style w:type="character" w:customStyle="1" w:styleId="WW8Num18z2">
    <w:name w:val="WW8Num18z2"/>
    <w:rsid w:val="0012439E"/>
  </w:style>
  <w:style w:type="character" w:customStyle="1" w:styleId="WW8Num18z3">
    <w:name w:val="WW8Num18z3"/>
    <w:rsid w:val="0012439E"/>
  </w:style>
  <w:style w:type="character" w:customStyle="1" w:styleId="WW8Num18z4">
    <w:name w:val="WW8Num18z4"/>
    <w:rsid w:val="0012439E"/>
  </w:style>
  <w:style w:type="character" w:customStyle="1" w:styleId="WW8Num18z5">
    <w:name w:val="WW8Num18z5"/>
    <w:rsid w:val="0012439E"/>
  </w:style>
  <w:style w:type="character" w:customStyle="1" w:styleId="WW8Num18z6">
    <w:name w:val="WW8Num18z6"/>
    <w:rsid w:val="0012439E"/>
  </w:style>
  <w:style w:type="character" w:customStyle="1" w:styleId="WW8Num18z7">
    <w:name w:val="WW8Num18z7"/>
    <w:rsid w:val="0012439E"/>
  </w:style>
  <w:style w:type="character" w:customStyle="1" w:styleId="WW8Num18z8">
    <w:name w:val="WW8Num18z8"/>
    <w:rsid w:val="0012439E"/>
  </w:style>
  <w:style w:type="character" w:customStyle="1" w:styleId="WW8Num19z0">
    <w:name w:val="WW8Num19z0"/>
    <w:rsid w:val="0012439E"/>
  </w:style>
  <w:style w:type="character" w:customStyle="1" w:styleId="WW8Num19z1">
    <w:name w:val="WW8Num19z1"/>
    <w:rsid w:val="0012439E"/>
  </w:style>
  <w:style w:type="character" w:customStyle="1" w:styleId="WW8Num19z2">
    <w:name w:val="WW8Num19z2"/>
    <w:rsid w:val="0012439E"/>
  </w:style>
  <w:style w:type="character" w:customStyle="1" w:styleId="WW8Num19z3">
    <w:name w:val="WW8Num19z3"/>
    <w:rsid w:val="0012439E"/>
  </w:style>
  <w:style w:type="character" w:customStyle="1" w:styleId="WW8Num19z4">
    <w:name w:val="WW8Num19z4"/>
    <w:rsid w:val="0012439E"/>
  </w:style>
  <w:style w:type="character" w:customStyle="1" w:styleId="WW8Num19z5">
    <w:name w:val="WW8Num19z5"/>
    <w:rsid w:val="0012439E"/>
  </w:style>
  <w:style w:type="character" w:customStyle="1" w:styleId="WW8Num19z6">
    <w:name w:val="WW8Num19z6"/>
    <w:rsid w:val="0012439E"/>
  </w:style>
  <w:style w:type="character" w:customStyle="1" w:styleId="WW8Num19z7">
    <w:name w:val="WW8Num19z7"/>
    <w:rsid w:val="0012439E"/>
  </w:style>
  <w:style w:type="character" w:customStyle="1" w:styleId="WW8Num19z8">
    <w:name w:val="WW8Num19z8"/>
    <w:rsid w:val="0012439E"/>
  </w:style>
  <w:style w:type="character" w:customStyle="1" w:styleId="WW8Num20z0">
    <w:name w:val="WW8Num20z0"/>
    <w:rsid w:val="0012439E"/>
  </w:style>
  <w:style w:type="character" w:customStyle="1" w:styleId="WW8Num20z1">
    <w:name w:val="WW8Num20z1"/>
    <w:rsid w:val="0012439E"/>
  </w:style>
  <w:style w:type="character" w:customStyle="1" w:styleId="WW8Num20z2">
    <w:name w:val="WW8Num20z2"/>
    <w:rsid w:val="0012439E"/>
  </w:style>
  <w:style w:type="character" w:customStyle="1" w:styleId="WW8Num20z3">
    <w:name w:val="WW8Num20z3"/>
    <w:rsid w:val="0012439E"/>
  </w:style>
  <w:style w:type="character" w:customStyle="1" w:styleId="WW8Num20z4">
    <w:name w:val="WW8Num20z4"/>
    <w:rsid w:val="0012439E"/>
  </w:style>
  <w:style w:type="character" w:customStyle="1" w:styleId="WW8Num20z5">
    <w:name w:val="WW8Num20z5"/>
    <w:rsid w:val="0012439E"/>
  </w:style>
  <w:style w:type="character" w:customStyle="1" w:styleId="WW8Num20z6">
    <w:name w:val="WW8Num20z6"/>
    <w:rsid w:val="0012439E"/>
  </w:style>
  <w:style w:type="character" w:customStyle="1" w:styleId="WW8Num20z7">
    <w:name w:val="WW8Num20z7"/>
    <w:rsid w:val="0012439E"/>
  </w:style>
  <w:style w:type="character" w:customStyle="1" w:styleId="WW8Num20z8">
    <w:name w:val="WW8Num20z8"/>
    <w:rsid w:val="0012439E"/>
  </w:style>
  <w:style w:type="character" w:customStyle="1" w:styleId="WW8Num21z0">
    <w:name w:val="WW8Num21z0"/>
    <w:rsid w:val="0012439E"/>
  </w:style>
  <w:style w:type="character" w:customStyle="1" w:styleId="WW8Num21z2">
    <w:name w:val="WW8Num21z2"/>
    <w:rsid w:val="0012439E"/>
  </w:style>
  <w:style w:type="character" w:customStyle="1" w:styleId="WW8Num21z3">
    <w:name w:val="WW8Num21z3"/>
    <w:rsid w:val="0012439E"/>
  </w:style>
  <w:style w:type="character" w:customStyle="1" w:styleId="WW8Num21z4">
    <w:name w:val="WW8Num21z4"/>
    <w:rsid w:val="0012439E"/>
  </w:style>
  <w:style w:type="character" w:customStyle="1" w:styleId="WW8Num21z5">
    <w:name w:val="WW8Num21z5"/>
    <w:rsid w:val="0012439E"/>
  </w:style>
  <w:style w:type="character" w:customStyle="1" w:styleId="WW8Num21z6">
    <w:name w:val="WW8Num21z6"/>
    <w:rsid w:val="0012439E"/>
  </w:style>
  <w:style w:type="character" w:customStyle="1" w:styleId="WW8Num21z7">
    <w:name w:val="WW8Num21z7"/>
    <w:rsid w:val="0012439E"/>
  </w:style>
  <w:style w:type="character" w:customStyle="1" w:styleId="WW8Num21z8">
    <w:name w:val="WW8Num21z8"/>
    <w:rsid w:val="0012439E"/>
  </w:style>
  <w:style w:type="character" w:customStyle="1" w:styleId="WW8Num22z0">
    <w:name w:val="WW8Num22z0"/>
    <w:rsid w:val="0012439E"/>
  </w:style>
  <w:style w:type="character" w:customStyle="1" w:styleId="WW8Num22z1">
    <w:name w:val="WW8Num22z1"/>
    <w:rsid w:val="0012439E"/>
  </w:style>
  <w:style w:type="character" w:customStyle="1" w:styleId="WW8Num22z2">
    <w:name w:val="WW8Num22z2"/>
    <w:rsid w:val="0012439E"/>
  </w:style>
  <w:style w:type="character" w:customStyle="1" w:styleId="WW8Num22z3">
    <w:name w:val="WW8Num22z3"/>
    <w:rsid w:val="0012439E"/>
  </w:style>
  <w:style w:type="character" w:customStyle="1" w:styleId="WW8Num22z4">
    <w:name w:val="WW8Num22z4"/>
    <w:rsid w:val="0012439E"/>
  </w:style>
  <w:style w:type="character" w:customStyle="1" w:styleId="WW8Num22z5">
    <w:name w:val="WW8Num22z5"/>
    <w:rsid w:val="0012439E"/>
  </w:style>
  <w:style w:type="character" w:customStyle="1" w:styleId="WW8Num22z6">
    <w:name w:val="WW8Num22z6"/>
    <w:rsid w:val="0012439E"/>
  </w:style>
  <w:style w:type="character" w:customStyle="1" w:styleId="WW8Num22z7">
    <w:name w:val="WW8Num22z7"/>
    <w:rsid w:val="0012439E"/>
  </w:style>
  <w:style w:type="character" w:customStyle="1" w:styleId="WW8Num22z8">
    <w:name w:val="WW8Num22z8"/>
    <w:rsid w:val="0012439E"/>
  </w:style>
  <w:style w:type="character" w:customStyle="1" w:styleId="WW8Num23z0">
    <w:name w:val="WW8Num23z0"/>
    <w:rsid w:val="0012439E"/>
  </w:style>
  <w:style w:type="character" w:customStyle="1" w:styleId="WW8Num23z2">
    <w:name w:val="WW8Num23z2"/>
    <w:rsid w:val="0012439E"/>
  </w:style>
  <w:style w:type="character" w:customStyle="1" w:styleId="WW8Num23z3">
    <w:name w:val="WW8Num23z3"/>
    <w:rsid w:val="0012439E"/>
  </w:style>
  <w:style w:type="character" w:customStyle="1" w:styleId="WW8Num23z4">
    <w:name w:val="WW8Num23z4"/>
    <w:rsid w:val="0012439E"/>
  </w:style>
  <w:style w:type="character" w:customStyle="1" w:styleId="WW8Num23z5">
    <w:name w:val="WW8Num23z5"/>
    <w:rsid w:val="0012439E"/>
  </w:style>
  <w:style w:type="character" w:customStyle="1" w:styleId="WW8Num23z6">
    <w:name w:val="WW8Num23z6"/>
    <w:rsid w:val="0012439E"/>
  </w:style>
  <w:style w:type="character" w:customStyle="1" w:styleId="WW8Num23z7">
    <w:name w:val="WW8Num23z7"/>
    <w:rsid w:val="0012439E"/>
  </w:style>
  <w:style w:type="character" w:customStyle="1" w:styleId="WW8Num23z8">
    <w:name w:val="WW8Num23z8"/>
    <w:rsid w:val="0012439E"/>
  </w:style>
  <w:style w:type="character" w:customStyle="1" w:styleId="WW8Num24z0">
    <w:name w:val="WW8Num24z0"/>
    <w:rsid w:val="0012439E"/>
  </w:style>
  <w:style w:type="character" w:customStyle="1" w:styleId="WW8Num24z1">
    <w:name w:val="WW8Num24z1"/>
    <w:rsid w:val="0012439E"/>
  </w:style>
  <w:style w:type="character" w:customStyle="1" w:styleId="WW8Num24z2">
    <w:name w:val="WW8Num24z2"/>
    <w:rsid w:val="0012439E"/>
  </w:style>
  <w:style w:type="character" w:customStyle="1" w:styleId="WW8Num24z3">
    <w:name w:val="WW8Num24z3"/>
    <w:rsid w:val="0012439E"/>
  </w:style>
  <w:style w:type="character" w:customStyle="1" w:styleId="WW8Num24z4">
    <w:name w:val="WW8Num24z4"/>
    <w:rsid w:val="0012439E"/>
  </w:style>
  <w:style w:type="character" w:customStyle="1" w:styleId="WW8Num24z5">
    <w:name w:val="WW8Num24z5"/>
    <w:rsid w:val="0012439E"/>
  </w:style>
  <w:style w:type="character" w:customStyle="1" w:styleId="WW8Num24z6">
    <w:name w:val="WW8Num24z6"/>
    <w:rsid w:val="0012439E"/>
  </w:style>
  <w:style w:type="character" w:customStyle="1" w:styleId="WW8Num24z7">
    <w:name w:val="WW8Num24z7"/>
    <w:rsid w:val="0012439E"/>
  </w:style>
  <w:style w:type="character" w:customStyle="1" w:styleId="WW8Num24z8">
    <w:name w:val="WW8Num24z8"/>
    <w:rsid w:val="0012439E"/>
  </w:style>
  <w:style w:type="character" w:customStyle="1" w:styleId="WW8Num25z0">
    <w:name w:val="WW8Num25z0"/>
    <w:rsid w:val="0012439E"/>
  </w:style>
  <w:style w:type="character" w:customStyle="1" w:styleId="WW8Num26z0">
    <w:name w:val="WW8Num26z0"/>
    <w:rsid w:val="0012439E"/>
  </w:style>
  <w:style w:type="character" w:customStyle="1" w:styleId="WW8Num26z1">
    <w:name w:val="WW8Num26z1"/>
    <w:rsid w:val="0012439E"/>
  </w:style>
  <w:style w:type="character" w:customStyle="1" w:styleId="WW8Num26z2">
    <w:name w:val="WW8Num26z2"/>
    <w:rsid w:val="0012439E"/>
  </w:style>
  <w:style w:type="character" w:customStyle="1" w:styleId="WW8Num26z3">
    <w:name w:val="WW8Num26z3"/>
    <w:rsid w:val="0012439E"/>
  </w:style>
  <w:style w:type="character" w:customStyle="1" w:styleId="WW8Num26z4">
    <w:name w:val="WW8Num26z4"/>
    <w:rsid w:val="0012439E"/>
  </w:style>
  <w:style w:type="character" w:customStyle="1" w:styleId="WW8Num26z5">
    <w:name w:val="WW8Num26z5"/>
    <w:rsid w:val="0012439E"/>
  </w:style>
  <w:style w:type="character" w:customStyle="1" w:styleId="WW8Num26z6">
    <w:name w:val="WW8Num26z6"/>
    <w:rsid w:val="0012439E"/>
  </w:style>
  <w:style w:type="character" w:customStyle="1" w:styleId="WW8Num26z7">
    <w:name w:val="WW8Num26z7"/>
    <w:rsid w:val="0012439E"/>
  </w:style>
  <w:style w:type="character" w:customStyle="1" w:styleId="WW8Num26z8">
    <w:name w:val="WW8Num26z8"/>
    <w:rsid w:val="0012439E"/>
  </w:style>
  <w:style w:type="character" w:customStyle="1" w:styleId="12">
    <w:name w:val="Основной шрифт абзаца1"/>
    <w:rsid w:val="0012439E"/>
  </w:style>
  <w:style w:type="character" w:styleId="af">
    <w:name w:val="Hyperlink"/>
    <w:uiPriority w:val="99"/>
    <w:rsid w:val="0012439E"/>
    <w:rPr>
      <w:color w:val="0000FF"/>
      <w:u w:val="single"/>
    </w:rPr>
  </w:style>
  <w:style w:type="character" w:styleId="af0">
    <w:name w:val="FollowedHyperlink"/>
    <w:uiPriority w:val="99"/>
    <w:rsid w:val="0012439E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12439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12439E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12439E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12439E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12439E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12439E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12439E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12439E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12439E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12439E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12439E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12439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12439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12439E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12439E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12439E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12439E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12439E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12439E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12439E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12439E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12439E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12439E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12439E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12439E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12439E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12439E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12439E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12439E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12439E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12439E"/>
  </w:style>
  <w:style w:type="numbering" w:customStyle="1" w:styleId="25">
    <w:name w:val="Нет списка2"/>
    <w:next w:val="a2"/>
    <w:uiPriority w:val="99"/>
    <w:semiHidden/>
    <w:unhideWhenUsed/>
    <w:rsid w:val="0012439E"/>
  </w:style>
  <w:style w:type="paragraph" w:customStyle="1" w:styleId="xl136">
    <w:name w:val="xl13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1243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12439E"/>
  </w:style>
  <w:style w:type="numbering" w:customStyle="1" w:styleId="42">
    <w:name w:val="Нет списка4"/>
    <w:next w:val="a2"/>
    <w:uiPriority w:val="99"/>
    <w:semiHidden/>
    <w:unhideWhenUsed/>
    <w:rsid w:val="0012439E"/>
  </w:style>
  <w:style w:type="numbering" w:customStyle="1" w:styleId="52">
    <w:name w:val="Нет списка5"/>
    <w:next w:val="a2"/>
    <w:uiPriority w:val="99"/>
    <w:semiHidden/>
    <w:unhideWhenUsed/>
    <w:rsid w:val="0012439E"/>
  </w:style>
  <w:style w:type="paragraph" w:customStyle="1" w:styleId="xl142">
    <w:name w:val="xl14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12439E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12439E"/>
  </w:style>
  <w:style w:type="paragraph" w:customStyle="1" w:styleId="xl191">
    <w:name w:val="xl19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12439E"/>
  </w:style>
  <w:style w:type="paragraph" w:customStyle="1" w:styleId="xl192">
    <w:name w:val="xl192"/>
    <w:basedOn w:val="a"/>
    <w:rsid w:val="0012439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12439E"/>
    <w:rPr>
      <w:b/>
      <w:bCs/>
    </w:rPr>
  </w:style>
  <w:style w:type="character" w:styleId="af9">
    <w:name w:val="Intense Emphasis"/>
    <w:uiPriority w:val="21"/>
    <w:qFormat/>
    <w:rsid w:val="0012439E"/>
    <w:rPr>
      <w:i/>
      <w:iCs/>
      <w:color w:val="5B9BD5"/>
    </w:rPr>
  </w:style>
  <w:style w:type="character" w:styleId="afa">
    <w:name w:val="Subtle Emphasis"/>
    <w:uiPriority w:val="19"/>
    <w:qFormat/>
    <w:rsid w:val="0012439E"/>
    <w:rPr>
      <w:i/>
      <w:iCs/>
      <w:color w:val="404040"/>
    </w:rPr>
  </w:style>
  <w:style w:type="character" w:styleId="afb">
    <w:name w:val="Subtle Reference"/>
    <w:uiPriority w:val="31"/>
    <w:qFormat/>
    <w:rsid w:val="0012439E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124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39E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2439E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9E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2439E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1243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12439E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12439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439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12439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2439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43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1243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1243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12439E"/>
  </w:style>
  <w:style w:type="paragraph" w:styleId="ab">
    <w:name w:val="Normal (Web)"/>
    <w:basedOn w:val="a"/>
    <w:uiPriority w:val="99"/>
    <w:rsid w:val="0012439E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12439E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12439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12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1243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12439E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1243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2439E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12439E"/>
    <w:rPr>
      <w:rFonts w:ascii="Arial" w:hAnsi="Arial" w:cs="Arial" w:hint="default"/>
      <w:sz w:val="24"/>
    </w:rPr>
  </w:style>
  <w:style w:type="character" w:customStyle="1" w:styleId="WW8Num2z0">
    <w:name w:val="WW8Num2z0"/>
    <w:rsid w:val="0012439E"/>
  </w:style>
  <w:style w:type="character" w:customStyle="1" w:styleId="WW8Num2z1">
    <w:name w:val="WW8Num2z1"/>
    <w:rsid w:val="0012439E"/>
  </w:style>
  <w:style w:type="character" w:customStyle="1" w:styleId="WW8Num2z2">
    <w:name w:val="WW8Num2z2"/>
    <w:rsid w:val="0012439E"/>
  </w:style>
  <w:style w:type="character" w:customStyle="1" w:styleId="WW8Num2z3">
    <w:name w:val="WW8Num2z3"/>
    <w:rsid w:val="0012439E"/>
  </w:style>
  <w:style w:type="character" w:customStyle="1" w:styleId="WW8Num2z4">
    <w:name w:val="WW8Num2z4"/>
    <w:rsid w:val="0012439E"/>
  </w:style>
  <w:style w:type="character" w:customStyle="1" w:styleId="WW8Num2z5">
    <w:name w:val="WW8Num2z5"/>
    <w:rsid w:val="0012439E"/>
  </w:style>
  <w:style w:type="character" w:customStyle="1" w:styleId="WW8Num2z6">
    <w:name w:val="WW8Num2z6"/>
    <w:rsid w:val="0012439E"/>
  </w:style>
  <w:style w:type="character" w:customStyle="1" w:styleId="WW8Num2z7">
    <w:name w:val="WW8Num2z7"/>
    <w:rsid w:val="0012439E"/>
  </w:style>
  <w:style w:type="character" w:customStyle="1" w:styleId="WW8Num2z8">
    <w:name w:val="WW8Num2z8"/>
    <w:rsid w:val="0012439E"/>
  </w:style>
  <w:style w:type="character" w:customStyle="1" w:styleId="WW8Num3z0">
    <w:name w:val="WW8Num3z0"/>
    <w:rsid w:val="0012439E"/>
    <w:rPr>
      <w:rFonts w:hint="default"/>
    </w:rPr>
  </w:style>
  <w:style w:type="character" w:customStyle="1" w:styleId="WW8Num4z0">
    <w:name w:val="WW8Num4z0"/>
    <w:rsid w:val="0012439E"/>
    <w:rPr>
      <w:rFonts w:hint="default"/>
      <w:sz w:val="24"/>
    </w:rPr>
  </w:style>
  <w:style w:type="character" w:customStyle="1" w:styleId="WW8Num4z1">
    <w:name w:val="WW8Num4z1"/>
    <w:rsid w:val="0012439E"/>
  </w:style>
  <w:style w:type="character" w:customStyle="1" w:styleId="WW8Num4z2">
    <w:name w:val="WW8Num4z2"/>
    <w:rsid w:val="0012439E"/>
  </w:style>
  <w:style w:type="character" w:customStyle="1" w:styleId="WW8Num4z3">
    <w:name w:val="WW8Num4z3"/>
    <w:rsid w:val="0012439E"/>
  </w:style>
  <w:style w:type="character" w:customStyle="1" w:styleId="WW8Num4z4">
    <w:name w:val="WW8Num4z4"/>
    <w:rsid w:val="0012439E"/>
  </w:style>
  <w:style w:type="character" w:customStyle="1" w:styleId="WW8Num4z5">
    <w:name w:val="WW8Num4z5"/>
    <w:rsid w:val="0012439E"/>
  </w:style>
  <w:style w:type="character" w:customStyle="1" w:styleId="WW8Num4z6">
    <w:name w:val="WW8Num4z6"/>
    <w:rsid w:val="0012439E"/>
  </w:style>
  <w:style w:type="character" w:customStyle="1" w:styleId="WW8Num4z7">
    <w:name w:val="WW8Num4z7"/>
    <w:rsid w:val="0012439E"/>
  </w:style>
  <w:style w:type="character" w:customStyle="1" w:styleId="WW8Num4z8">
    <w:name w:val="WW8Num4z8"/>
    <w:rsid w:val="0012439E"/>
  </w:style>
  <w:style w:type="character" w:customStyle="1" w:styleId="WW8Num5z0">
    <w:name w:val="WW8Num5z0"/>
    <w:rsid w:val="0012439E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12439E"/>
    <w:rPr>
      <w:rFonts w:hint="default"/>
    </w:rPr>
  </w:style>
  <w:style w:type="character" w:customStyle="1" w:styleId="6">
    <w:name w:val="Основной шрифт абзаца6"/>
    <w:rsid w:val="0012439E"/>
  </w:style>
  <w:style w:type="character" w:customStyle="1" w:styleId="WW8Num1z2">
    <w:name w:val="WW8Num1z2"/>
    <w:rsid w:val="0012439E"/>
  </w:style>
  <w:style w:type="character" w:customStyle="1" w:styleId="WW8Num1z3">
    <w:name w:val="WW8Num1z3"/>
    <w:rsid w:val="0012439E"/>
  </w:style>
  <w:style w:type="character" w:customStyle="1" w:styleId="WW8Num1z4">
    <w:name w:val="WW8Num1z4"/>
    <w:rsid w:val="0012439E"/>
  </w:style>
  <w:style w:type="character" w:customStyle="1" w:styleId="WW8Num1z5">
    <w:name w:val="WW8Num1z5"/>
    <w:rsid w:val="0012439E"/>
  </w:style>
  <w:style w:type="character" w:customStyle="1" w:styleId="WW8Num1z6">
    <w:name w:val="WW8Num1z6"/>
    <w:rsid w:val="0012439E"/>
  </w:style>
  <w:style w:type="character" w:customStyle="1" w:styleId="WW8Num1z7">
    <w:name w:val="WW8Num1z7"/>
    <w:rsid w:val="0012439E"/>
  </w:style>
  <w:style w:type="character" w:customStyle="1" w:styleId="WW8Num1z8">
    <w:name w:val="WW8Num1z8"/>
    <w:rsid w:val="0012439E"/>
  </w:style>
  <w:style w:type="character" w:customStyle="1" w:styleId="5">
    <w:name w:val="Основной шрифт абзаца5"/>
    <w:rsid w:val="0012439E"/>
  </w:style>
  <w:style w:type="character" w:customStyle="1" w:styleId="4">
    <w:name w:val="Основной шрифт абзаца4"/>
    <w:rsid w:val="0012439E"/>
  </w:style>
  <w:style w:type="character" w:customStyle="1" w:styleId="3">
    <w:name w:val="Основной шрифт абзаца3"/>
    <w:rsid w:val="0012439E"/>
  </w:style>
  <w:style w:type="character" w:customStyle="1" w:styleId="22">
    <w:name w:val="Основной шрифт абзаца2"/>
    <w:rsid w:val="0012439E"/>
  </w:style>
  <w:style w:type="character" w:customStyle="1" w:styleId="WW8Num5z1">
    <w:name w:val="WW8Num5z1"/>
    <w:rsid w:val="0012439E"/>
  </w:style>
  <w:style w:type="character" w:customStyle="1" w:styleId="WW8Num5z2">
    <w:name w:val="WW8Num5z2"/>
    <w:rsid w:val="0012439E"/>
  </w:style>
  <w:style w:type="character" w:customStyle="1" w:styleId="WW8Num5z3">
    <w:name w:val="WW8Num5z3"/>
    <w:rsid w:val="0012439E"/>
  </w:style>
  <w:style w:type="character" w:customStyle="1" w:styleId="WW8Num5z4">
    <w:name w:val="WW8Num5z4"/>
    <w:rsid w:val="0012439E"/>
  </w:style>
  <w:style w:type="character" w:customStyle="1" w:styleId="WW8Num5z5">
    <w:name w:val="WW8Num5z5"/>
    <w:rsid w:val="0012439E"/>
  </w:style>
  <w:style w:type="character" w:customStyle="1" w:styleId="WW8Num5z6">
    <w:name w:val="WW8Num5z6"/>
    <w:rsid w:val="0012439E"/>
  </w:style>
  <w:style w:type="character" w:customStyle="1" w:styleId="WW8Num5z7">
    <w:name w:val="WW8Num5z7"/>
    <w:rsid w:val="0012439E"/>
  </w:style>
  <w:style w:type="character" w:customStyle="1" w:styleId="WW8Num5z8">
    <w:name w:val="WW8Num5z8"/>
    <w:rsid w:val="0012439E"/>
  </w:style>
  <w:style w:type="character" w:customStyle="1" w:styleId="WW8Num7z0">
    <w:name w:val="WW8Num7z0"/>
    <w:rsid w:val="0012439E"/>
  </w:style>
  <w:style w:type="character" w:customStyle="1" w:styleId="WW8Num7z1">
    <w:name w:val="WW8Num7z1"/>
    <w:rsid w:val="0012439E"/>
  </w:style>
  <w:style w:type="character" w:customStyle="1" w:styleId="WW8Num7z2">
    <w:name w:val="WW8Num7z2"/>
    <w:rsid w:val="0012439E"/>
  </w:style>
  <w:style w:type="character" w:customStyle="1" w:styleId="WW8Num7z3">
    <w:name w:val="WW8Num7z3"/>
    <w:rsid w:val="0012439E"/>
  </w:style>
  <w:style w:type="character" w:customStyle="1" w:styleId="WW8Num7z4">
    <w:name w:val="WW8Num7z4"/>
    <w:rsid w:val="0012439E"/>
  </w:style>
  <w:style w:type="character" w:customStyle="1" w:styleId="WW8Num7z5">
    <w:name w:val="WW8Num7z5"/>
    <w:rsid w:val="0012439E"/>
  </w:style>
  <w:style w:type="character" w:customStyle="1" w:styleId="WW8Num7z6">
    <w:name w:val="WW8Num7z6"/>
    <w:rsid w:val="0012439E"/>
  </w:style>
  <w:style w:type="character" w:customStyle="1" w:styleId="WW8Num7z7">
    <w:name w:val="WW8Num7z7"/>
    <w:rsid w:val="0012439E"/>
  </w:style>
  <w:style w:type="character" w:customStyle="1" w:styleId="WW8Num7z8">
    <w:name w:val="WW8Num7z8"/>
    <w:rsid w:val="0012439E"/>
  </w:style>
  <w:style w:type="character" w:customStyle="1" w:styleId="WW8Num8z0">
    <w:name w:val="WW8Num8z0"/>
    <w:rsid w:val="0012439E"/>
  </w:style>
  <w:style w:type="character" w:customStyle="1" w:styleId="WW8Num8z1">
    <w:name w:val="WW8Num8z1"/>
    <w:rsid w:val="0012439E"/>
  </w:style>
  <w:style w:type="character" w:customStyle="1" w:styleId="WW8Num8z2">
    <w:name w:val="WW8Num8z2"/>
    <w:rsid w:val="0012439E"/>
  </w:style>
  <w:style w:type="character" w:customStyle="1" w:styleId="WW8Num8z3">
    <w:name w:val="WW8Num8z3"/>
    <w:rsid w:val="0012439E"/>
  </w:style>
  <w:style w:type="character" w:customStyle="1" w:styleId="WW8Num8z4">
    <w:name w:val="WW8Num8z4"/>
    <w:rsid w:val="0012439E"/>
  </w:style>
  <w:style w:type="character" w:customStyle="1" w:styleId="WW8Num8z5">
    <w:name w:val="WW8Num8z5"/>
    <w:rsid w:val="0012439E"/>
  </w:style>
  <w:style w:type="character" w:customStyle="1" w:styleId="WW8Num8z6">
    <w:name w:val="WW8Num8z6"/>
    <w:rsid w:val="0012439E"/>
  </w:style>
  <w:style w:type="character" w:customStyle="1" w:styleId="WW8Num8z7">
    <w:name w:val="WW8Num8z7"/>
    <w:rsid w:val="0012439E"/>
  </w:style>
  <w:style w:type="character" w:customStyle="1" w:styleId="WW8Num8z8">
    <w:name w:val="WW8Num8z8"/>
    <w:rsid w:val="0012439E"/>
  </w:style>
  <w:style w:type="character" w:customStyle="1" w:styleId="WW8Num9z0">
    <w:name w:val="WW8Num9z0"/>
    <w:rsid w:val="0012439E"/>
  </w:style>
  <w:style w:type="character" w:customStyle="1" w:styleId="WW8Num9z1">
    <w:name w:val="WW8Num9z1"/>
    <w:rsid w:val="0012439E"/>
  </w:style>
  <w:style w:type="character" w:customStyle="1" w:styleId="WW8Num9z2">
    <w:name w:val="WW8Num9z2"/>
    <w:rsid w:val="0012439E"/>
  </w:style>
  <w:style w:type="character" w:customStyle="1" w:styleId="WW8Num9z3">
    <w:name w:val="WW8Num9z3"/>
    <w:rsid w:val="0012439E"/>
  </w:style>
  <w:style w:type="character" w:customStyle="1" w:styleId="WW8Num9z4">
    <w:name w:val="WW8Num9z4"/>
    <w:rsid w:val="0012439E"/>
  </w:style>
  <w:style w:type="character" w:customStyle="1" w:styleId="WW8Num9z5">
    <w:name w:val="WW8Num9z5"/>
    <w:rsid w:val="0012439E"/>
  </w:style>
  <w:style w:type="character" w:customStyle="1" w:styleId="WW8Num9z6">
    <w:name w:val="WW8Num9z6"/>
    <w:rsid w:val="0012439E"/>
  </w:style>
  <w:style w:type="character" w:customStyle="1" w:styleId="WW8Num9z7">
    <w:name w:val="WW8Num9z7"/>
    <w:rsid w:val="0012439E"/>
  </w:style>
  <w:style w:type="character" w:customStyle="1" w:styleId="WW8Num9z8">
    <w:name w:val="WW8Num9z8"/>
    <w:rsid w:val="0012439E"/>
  </w:style>
  <w:style w:type="character" w:customStyle="1" w:styleId="WW8Num10z0">
    <w:name w:val="WW8Num10z0"/>
    <w:rsid w:val="0012439E"/>
  </w:style>
  <w:style w:type="character" w:customStyle="1" w:styleId="WW8Num10z1">
    <w:name w:val="WW8Num10z1"/>
    <w:rsid w:val="0012439E"/>
  </w:style>
  <w:style w:type="character" w:customStyle="1" w:styleId="WW8Num10z2">
    <w:name w:val="WW8Num10z2"/>
    <w:rsid w:val="0012439E"/>
  </w:style>
  <w:style w:type="character" w:customStyle="1" w:styleId="WW8Num10z3">
    <w:name w:val="WW8Num10z3"/>
    <w:rsid w:val="0012439E"/>
  </w:style>
  <w:style w:type="character" w:customStyle="1" w:styleId="WW8Num10z4">
    <w:name w:val="WW8Num10z4"/>
    <w:rsid w:val="0012439E"/>
  </w:style>
  <w:style w:type="character" w:customStyle="1" w:styleId="WW8Num10z5">
    <w:name w:val="WW8Num10z5"/>
    <w:rsid w:val="0012439E"/>
  </w:style>
  <w:style w:type="character" w:customStyle="1" w:styleId="WW8Num10z6">
    <w:name w:val="WW8Num10z6"/>
    <w:rsid w:val="0012439E"/>
  </w:style>
  <w:style w:type="character" w:customStyle="1" w:styleId="WW8Num10z7">
    <w:name w:val="WW8Num10z7"/>
    <w:rsid w:val="0012439E"/>
  </w:style>
  <w:style w:type="character" w:customStyle="1" w:styleId="WW8Num10z8">
    <w:name w:val="WW8Num10z8"/>
    <w:rsid w:val="0012439E"/>
  </w:style>
  <w:style w:type="character" w:customStyle="1" w:styleId="WW8Num11z0">
    <w:name w:val="WW8Num11z0"/>
    <w:rsid w:val="0012439E"/>
  </w:style>
  <w:style w:type="character" w:customStyle="1" w:styleId="WW8Num11z2">
    <w:name w:val="WW8Num11z2"/>
    <w:rsid w:val="0012439E"/>
  </w:style>
  <w:style w:type="character" w:customStyle="1" w:styleId="WW8Num11z3">
    <w:name w:val="WW8Num11z3"/>
    <w:rsid w:val="0012439E"/>
  </w:style>
  <w:style w:type="character" w:customStyle="1" w:styleId="WW8Num11z4">
    <w:name w:val="WW8Num11z4"/>
    <w:rsid w:val="0012439E"/>
  </w:style>
  <w:style w:type="character" w:customStyle="1" w:styleId="WW8Num11z5">
    <w:name w:val="WW8Num11z5"/>
    <w:rsid w:val="0012439E"/>
  </w:style>
  <w:style w:type="character" w:customStyle="1" w:styleId="WW8Num11z6">
    <w:name w:val="WW8Num11z6"/>
    <w:rsid w:val="0012439E"/>
  </w:style>
  <w:style w:type="character" w:customStyle="1" w:styleId="WW8Num11z7">
    <w:name w:val="WW8Num11z7"/>
    <w:rsid w:val="0012439E"/>
  </w:style>
  <w:style w:type="character" w:customStyle="1" w:styleId="WW8Num11z8">
    <w:name w:val="WW8Num11z8"/>
    <w:rsid w:val="0012439E"/>
  </w:style>
  <w:style w:type="character" w:customStyle="1" w:styleId="WW8Num12z0">
    <w:name w:val="WW8Num12z0"/>
    <w:rsid w:val="0012439E"/>
  </w:style>
  <w:style w:type="character" w:customStyle="1" w:styleId="WW8Num12z1">
    <w:name w:val="WW8Num12z1"/>
    <w:rsid w:val="0012439E"/>
  </w:style>
  <w:style w:type="character" w:customStyle="1" w:styleId="WW8Num12z2">
    <w:name w:val="WW8Num12z2"/>
    <w:rsid w:val="0012439E"/>
  </w:style>
  <w:style w:type="character" w:customStyle="1" w:styleId="WW8Num12z3">
    <w:name w:val="WW8Num12z3"/>
    <w:rsid w:val="0012439E"/>
  </w:style>
  <w:style w:type="character" w:customStyle="1" w:styleId="WW8Num12z4">
    <w:name w:val="WW8Num12z4"/>
    <w:rsid w:val="0012439E"/>
  </w:style>
  <w:style w:type="character" w:customStyle="1" w:styleId="WW8Num12z5">
    <w:name w:val="WW8Num12z5"/>
    <w:rsid w:val="0012439E"/>
  </w:style>
  <w:style w:type="character" w:customStyle="1" w:styleId="WW8Num12z6">
    <w:name w:val="WW8Num12z6"/>
    <w:rsid w:val="0012439E"/>
  </w:style>
  <w:style w:type="character" w:customStyle="1" w:styleId="WW8Num12z7">
    <w:name w:val="WW8Num12z7"/>
    <w:rsid w:val="0012439E"/>
  </w:style>
  <w:style w:type="character" w:customStyle="1" w:styleId="WW8Num12z8">
    <w:name w:val="WW8Num12z8"/>
    <w:rsid w:val="0012439E"/>
  </w:style>
  <w:style w:type="character" w:customStyle="1" w:styleId="WW8Num13z0">
    <w:name w:val="WW8Num13z0"/>
    <w:rsid w:val="0012439E"/>
  </w:style>
  <w:style w:type="character" w:customStyle="1" w:styleId="WW8Num13z2">
    <w:name w:val="WW8Num13z2"/>
    <w:rsid w:val="0012439E"/>
  </w:style>
  <w:style w:type="character" w:customStyle="1" w:styleId="WW8Num13z3">
    <w:name w:val="WW8Num13z3"/>
    <w:rsid w:val="0012439E"/>
  </w:style>
  <w:style w:type="character" w:customStyle="1" w:styleId="WW8Num13z4">
    <w:name w:val="WW8Num13z4"/>
    <w:rsid w:val="0012439E"/>
  </w:style>
  <w:style w:type="character" w:customStyle="1" w:styleId="WW8Num13z5">
    <w:name w:val="WW8Num13z5"/>
    <w:rsid w:val="0012439E"/>
  </w:style>
  <w:style w:type="character" w:customStyle="1" w:styleId="WW8Num13z6">
    <w:name w:val="WW8Num13z6"/>
    <w:rsid w:val="0012439E"/>
  </w:style>
  <w:style w:type="character" w:customStyle="1" w:styleId="WW8Num13z7">
    <w:name w:val="WW8Num13z7"/>
    <w:rsid w:val="0012439E"/>
  </w:style>
  <w:style w:type="character" w:customStyle="1" w:styleId="WW8Num13z8">
    <w:name w:val="WW8Num13z8"/>
    <w:rsid w:val="0012439E"/>
  </w:style>
  <w:style w:type="character" w:customStyle="1" w:styleId="WW8Num14z0">
    <w:name w:val="WW8Num14z0"/>
    <w:rsid w:val="0012439E"/>
  </w:style>
  <w:style w:type="character" w:customStyle="1" w:styleId="WW8Num14z2">
    <w:name w:val="WW8Num14z2"/>
    <w:rsid w:val="0012439E"/>
  </w:style>
  <w:style w:type="character" w:customStyle="1" w:styleId="WW8Num14z3">
    <w:name w:val="WW8Num14z3"/>
    <w:rsid w:val="0012439E"/>
  </w:style>
  <w:style w:type="character" w:customStyle="1" w:styleId="WW8Num14z4">
    <w:name w:val="WW8Num14z4"/>
    <w:rsid w:val="0012439E"/>
  </w:style>
  <w:style w:type="character" w:customStyle="1" w:styleId="WW8Num14z5">
    <w:name w:val="WW8Num14z5"/>
    <w:rsid w:val="0012439E"/>
  </w:style>
  <w:style w:type="character" w:customStyle="1" w:styleId="WW8Num14z6">
    <w:name w:val="WW8Num14z6"/>
    <w:rsid w:val="0012439E"/>
  </w:style>
  <w:style w:type="character" w:customStyle="1" w:styleId="WW8Num14z7">
    <w:name w:val="WW8Num14z7"/>
    <w:rsid w:val="0012439E"/>
  </w:style>
  <w:style w:type="character" w:customStyle="1" w:styleId="WW8Num14z8">
    <w:name w:val="WW8Num14z8"/>
    <w:rsid w:val="0012439E"/>
  </w:style>
  <w:style w:type="character" w:customStyle="1" w:styleId="WW8Num15z0">
    <w:name w:val="WW8Num15z0"/>
    <w:rsid w:val="0012439E"/>
  </w:style>
  <w:style w:type="character" w:customStyle="1" w:styleId="WW8Num15z1">
    <w:name w:val="WW8Num15z1"/>
    <w:rsid w:val="0012439E"/>
  </w:style>
  <w:style w:type="character" w:customStyle="1" w:styleId="WW8Num15z2">
    <w:name w:val="WW8Num15z2"/>
    <w:rsid w:val="0012439E"/>
  </w:style>
  <w:style w:type="character" w:customStyle="1" w:styleId="WW8Num15z3">
    <w:name w:val="WW8Num15z3"/>
    <w:rsid w:val="0012439E"/>
  </w:style>
  <w:style w:type="character" w:customStyle="1" w:styleId="WW8Num15z4">
    <w:name w:val="WW8Num15z4"/>
    <w:rsid w:val="0012439E"/>
  </w:style>
  <w:style w:type="character" w:customStyle="1" w:styleId="WW8Num15z5">
    <w:name w:val="WW8Num15z5"/>
    <w:rsid w:val="0012439E"/>
  </w:style>
  <w:style w:type="character" w:customStyle="1" w:styleId="WW8Num15z6">
    <w:name w:val="WW8Num15z6"/>
    <w:rsid w:val="0012439E"/>
  </w:style>
  <w:style w:type="character" w:customStyle="1" w:styleId="WW8Num15z7">
    <w:name w:val="WW8Num15z7"/>
    <w:rsid w:val="0012439E"/>
  </w:style>
  <w:style w:type="character" w:customStyle="1" w:styleId="WW8Num15z8">
    <w:name w:val="WW8Num15z8"/>
    <w:rsid w:val="0012439E"/>
  </w:style>
  <w:style w:type="character" w:customStyle="1" w:styleId="WW8Num16z0">
    <w:name w:val="WW8Num16z0"/>
    <w:rsid w:val="0012439E"/>
  </w:style>
  <w:style w:type="character" w:customStyle="1" w:styleId="WW8Num16z2">
    <w:name w:val="WW8Num16z2"/>
    <w:rsid w:val="0012439E"/>
  </w:style>
  <w:style w:type="character" w:customStyle="1" w:styleId="WW8Num16z3">
    <w:name w:val="WW8Num16z3"/>
    <w:rsid w:val="0012439E"/>
  </w:style>
  <w:style w:type="character" w:customStyle="1" w:styleId="WW8Num16z4">
    <w:name w:val="WW8Num16z4"/>
    <w:rsid w:val="0012439E"/>
  </w:style>
  <w:style w:type="character" w:customStyle="1" w:styleId="WW8Num16z5">
    <w:name w:val="WW8Num16z5"/>
    <w:rsid w:val="0012439E"/>
  </w:style>
  <w:style w:type="character" w:customStyle="1" w:styleId="WW8Num16z6">
    <w:name w:val="WW8Num16z6"/>
    <w:rsid w:val="0012439E"/>
  </w:style>
  <w:style w:type="character" w:customStyle="1" w:styleId="WW8Num16z7">
    <w:name w:val="WW8Num16z7"/>
    <w:rsid w:val="0012439E"/>
  </w:style>
  <w:style w:type="character" w:customStyle="1" w:styleId="WW8Num16z8">
    <w:name w:val="WW8Num16z8"/>
    <w:rsid w:val="0012439E"/>
  </w:style>
  <w:style w:type="character" w:customStyle="1" w:styleId="WW8Num17z0">
    <w:name w:val="WW8Num17z0"/>
    <w:rsid w:val="0012439E"/>
  </w:style>
  <w:style w:type="character" w:customStyle="1" w:styleId="WW8Num17z1">
    <w:name w:val="WW8Num17z1"/>
    <w:rsid w:val="0012439E"/>
  </w:style>
  <w:style w:type="character" w:customStyle="1" w:styleId="WW8Num17z2">
    <w:name w:val="WW8Num17z2"/>
    <w:rsid w:val="0012439E"/>
  </w:style>
  <w:style w:type="character" w:customStyle="1" w:styleId="WW8Num17z3">
    <w:name w:val="WW8Num17z3"/>
    <w:rsid w:val="0012439E"/>
  </w:style>
  <w:style w:type="character" w:customStyle="1" w:styleId="WW8Num17z4">
    <w:name w:val="WW8Num17z4"/>
    <w:rsid w:val="0012439E"/>
  </w:style>
  <w:style w:type="character" w:customStyle="1" w:styleId="WW8Num17z5">
    <w:name w:val="WW8Num17z5"/>
    <w:rsid w:val="0012439E"/>
  </w:style>
  <w:style w:type="character" w:customStyle="1" w:styleId="WW8Num17z6">
    <w:name w:val="WW8Num17z6"/>
    <w:rsid w:val="0012439E"/>
  </w:style>
  <w:style w:type="character" w:customStyle="1" w:styleId="WW8Num17z7">
    <w:name w:val="WW8Num17z7"/>
    <w:rsid w:val="0012439E"/>
  </w:style>
  <w:style w:type="character" w:customStyle="1" w:styleId="WW8Num17z8">
    <w:name w:val="WW8Num17z8"/>
    <w:rsid w:val="0012439E"/>
  </w:style>
  <w:style w:type="character" w:customStyle="1" w:styleId="WW8Num18z0">
    <w:name w:val="WW8Num18z0"/>
    <w:rsid w:val="0012439E"/>
  </w:style>
  <w:style w:type="character" w:customStyle="1" w:styleId="WW8Num18z1">
    <w:name w:val="WW8Num18z1"/>
    <w:rsid w:val="0012439E"/>
  </w:style>
  <w:style w:type="character" w:customStyle="1" w:styleId="WW8Num18z2">
    <w:name w:val="WW8Num18z2"/>
    <w:rsid w:val="0012439E"/>
  </w:style>
  <w:style w:type="character" w:customStyle="1" w:styleId="WW8Num18z3">
    <w:name w:val="WW8Num18z3"/>
    <w:rsid w:val="0012439E"/>
  </w:style>
  <w:style w:type="character" w:customStyle="1" w:styleId="WW8Num18z4">
    <w:name w:val="WW8Num18z4"/>
    <w:rsid w:val="0012439E"/>
  </w:style>
  <w:style w:type="character" w:customStyle="1" w:styleId="WW8Num18z5">
    <w:name w:val="WW8Num18z5"/>
    <w:rsid w:val="0012439E"/>
  </w:style>
  <w:style w:type="character" w:customStyle="1" w:styleId="WW8Num18z6">
    <w:name w:val="WW8Num18z6"/>
    <w:rsid w:val="0012439E"/>
  </w:style>
  <w:style w:type="character" w:customStyle="1" w:styleId="WW8Num18z7">
    <w:name w:val="WW8Num18z7"/>
    <w:rsid w:val="0012439E"/>
  </w:style>
  <w:style w:type="character" w:customStyle="1" w:styleId="WW8Num18z8">
    <w:name w:val="WW8Num18z8"/>
    <w:rsid w:val="0012439E"/>
  </w:style>
  <w:style w:type="character" w:customStyle="1" w:styleId="WW8Num19z0">
    <w:name w:val="WW8Num19z0"/>
    <w:rsid w:val="0012439E"/>
  </w:style>
  <w:style w:type="character" w:customStyle="1" w:styleId="WW8Num19z1">
    <w:name w:val="WW8Num19z1"/>
    <w:rsid w:val="0012439E"/>
  </w:style>
  <w:style w:type="character" w:customStyle="1" w:styleId="WW8Num19z2">
    <w:name w:val="WW8Num19z2"/>
    <w:rsid w:val="0012439E"/>
  </w:style>
  <w:style w:type="character" w:customStyle="1" w:styleId="WW8Num19z3">
    <w:name w:val="WW8Num19z3"/>
    <w:rsid w:val="0012439E"/>
  </w:style>
  <w:style w:type="character" w:customStyle="1" w:styleId="WW8Num19z4">
    <w:name w:val="WW8Num19z4"/>
    <w:rsid w:val="0012439E"/>
  </w:style>
  <w:style w:type="character" w:customStyle="1" w:styleId="WW8Num19z5">
    <w:name w:val="WW8Num19z5"/>
    <w:rsid w:val="0012439E"/>
  </w:style>
  <w:style w:type="character" w:customStyle="1" w:styleId="WW8Num19z6">
    <w:name w:val="WW8Num19z6"/>
    <w:rsid w:val="0012439E"/>
  </w:style>
  <w:style w:type="character" w:customStyle="1" w:styleId="WW8Num19z7">
    <w:name w:val="WW8Num19z7"/>
    <w:rsid w:val="0012439E"/>
  </w:style>
  <w:style w:type="character" w:customStyle="1" w:styleId="WW8Num19z8">
    <w:name w:val="WW8Num19z8"/>
    <w:rsid w:val="0012439E"/>
  </w:style>
  <w:style w:type="character" w:customStyle="1" w:styleId="WW8Num20z0">
    <w:name w:val="WW8Num20z0"/>
    <w:rsid w:val="0012439E"/>
  </w:style>
  <w:style w:type="character" w:customStyle="1" w:styleId="WW8Num20z1">
    <w:name w:val="WW8Num20z1"/>
    <w:rsid w:val="0012439E"/>
  </w:style>
  <w:style w:type="character" w:customStyle="1" w:styleId="WW8Num20z2">
    <w:name w:val="WW8Num20z2"/>
    <w:rsid w:val="0012439E"/>
  </w:style>
  <w:style w:type="character" w:customStyle="1" w:styleId="WW8Num20z3">
    <w:name w:val="WW8Num20z3"/>
    <w:rsid w:val="0012439E"/>
  </w:style>
  <w:style w:type="character" w:customStyle="1" w:styleId="WW8Num20z4">
    <w:name w:val="WW8Num20z4"/>
    <w:rsid w:val="0012439E"/>
  </w:style>
  <w:style w:type="character" w:customStyle="1" w:styleId="WW8Num20z5">
    <w:name w:val="WW8Num20z5"/>
    <w:rsid w:val="0012439E"/>
  </w:style>
  <w:style w:type="character" w:customStyle="1" w:styleId="WW8Num20z6">
    <w:name w:val="WW8Num20z6"/>
    <w:rsid w:val="0012439E"/>
  </w:style>
  <w:style w:type="character" w:customStyle="1" w:styleId="WW8Num20z7">
    <w:name w:val="WW8Num20z7"/>
    <w:rsid w:val="0012439E"/>
  </w:style>
  <w:style w:type="character" w:customStyle="1" w:styleId="WW8Num20z8">
    <w:name w:val="WW8Num20z8"/>
    <w:rsid w:val="0012439E"/>
  </w:style>
  <w:style w:type="character" w:customStyle="1" w:styleId="WW8Num21z0">
    <w:name w:val="WW8Num21z0"/>
    <w:rsid w:val="0012439E"/>
  </w:style>
  <w:style w:type="character" w:customStyle="1" w:styleId="WW8Num21z2">
    <w:name w:val="WW8Num21z2"/>
    <w:rsid w:val="0012439E"/>
  </w:style>
  <w:style w:type="character" w:customStyle="1" w:styleId="WW8Num21z3">
    <w:name w:val="WW8Num21z3"/>
    <w:rsid w:val="0012439E"/>
  </w:style>
  <w:style w:type="character" w:customStyle="1" w:styleId="WW8Num21z4">
    <w:name w:val="WW8Num21z4"/>
    <w:rsid w:val="0012439E"/>
  </w:style>
  <w:style w:type="character" w:customStyle="1" w:styleId="WW8Num21z5">
    <w:name w:val="WW8Num21z5"/>
    <w:rsid w:val="0012439E"/>
  </w:style>
  <w:style w:type="character" w:customStyle="1" w:styleId="WW8Num21z6">
    <w:name w:val="WW8Num21z6"/>
    <w:rsid w:val="0012439E"/>
  </w:style>
  <w:style w:type="character" w:customStyle="1" w:styleId="WW8Num21z7">
    <w:name w:val="WW8Num21z7"/>
    <w:rsid w:val="0012439E"/>
  </w:style>
  <w:style w:type="character" w:customStyle="1" w:styleId="WW8Num21z8">
    <w:name w:val="WW8Num21z8"/>
    <w:rsid w:val="0012439E"/>
  </w:style>
  <w:style w:type="character" w:customStyle="1" w:styleId="WW8Num22z0">
    <w:name w:val="WW8Num22z0"/>
    <w:rsid w:val="0012439E"/>
  </w:style>
  <w:style w:type="character" w:customStyle="1" w:styleId="WW8Num22z1">
    <w:name w:val="WW8Num22z1"/>
    <w:rsid w:val="0012439E"/>
  </w:style>
  <w:style w:type="character" w:customStyle="1" w:styleId="WW8Num22z2">
    <w:name w:val="WW8Num22z2"/>
    <w:rsid w:val="0012439E"/>
  </w:style>
  <w:style w:type="character" w:customStyle="1" w:styleId="WW8Num22z3">
    <w:name w:val="WW8Num22z3"/>
    <w:rsid w:val="0012439E"/>
  </w:style>
  <w:style w:type="character" w:customStyle="1" w:styleId="WW8Num22z4">
    <w:name w:val="WW8Num22z4"/>
    <w:rsid w:val="0012439E"/>
  </w:style>
  <w:style w:type="character" w:customStyle="1" w:styleId="WW8Num22z5">
    <w:name w:val="WW8Num22z5"/>
    <w:rsid w:val="0012439E"/>
  </w:style>
  <w:style w:type="character" w:customStyle="1" w:styleId="WW8Num22z6">
    <w:name w:val="WW8Num22z6"/>
    <w:rsid w:val="0012439E"/>
  </w:style>
  <w:style w:type="character" w:customStyle="1" w:styleId="WW8Num22z7">
    <w:name w:val="WW8Num22z7"/>
    <w:rsid w:val="0012439E"/>
  </w:style>
  <w:style w:type="character" w:customStyle="1" w:styleId="WW8Num22z8">
    <w:name w:val="WW8Num22z8"/>
    <w:rsid w:val="0012439E"/>
  </w:style>
  <w:style w:type="character" w:customStyle="1" w:styleId="WW8Num23z0">
    <w:name w:val="WW8Num23z0"/>
    <w:rsid w:val="0012439E"/>
  </w:style>
  <w:style w:type="character" w:customStyle="1" w:styleId="WW8Num23z2">
    <w:name w:val="WW8Num23z2"/>
    <w:rsid w:val="0012439E"/>
  </w:style>
  <w:style w:type="character" w:customStyle="1" w:styleId="WW8Num23z3">
    <w:name w:val="WW8Num23z3"/>
    <w:rsid w:val="0012439E"/>
  </w:style>
  <w:style w:type="character" w:customStyle="1" w:styleId="WW8Num23z4">
    <w:name w:val="WW8Num23z4"/>
    <w:rsid w:val="0012439E"/>
  </w:style>
  <w:style w:type="character" w:customStyle="1" w:styleId="WW8Num23z5">
    <w:name w:val="WW8Num23z5"/>
    <w:rsid w:val="0012439E"/>
  </w:style>
  <w:style w:type="character" w:customStyle="1" w:styleId="WW8Num23z6">
    <w:name w:val="WW8Num23z6"/>
    <w:rsid w:val="0012439E"/>
  </w:style>
  <w:style w:type="character" w:customStyle="1" w:styleId="WW8Num23z7">
    <w:name w:val="WW8Num23z7"/>
    <w:rsid w:val="0012439E"/>
  </w:style>
  <w:style w:type="character" w:customStyle="1" w:styleId="WW8Num23z8">
    <w:name w:val="WW8Num23z8"/>
    <w:rsid w:val="0012439E"/>
  </w:style>
  <w:style w:type="character" w:customStyle="1" w:styleId="WW8Num24z0">
    <w:name w:val="WW8Num24z0"/>
    <w:rsid w:val="0012439E"/>
  </w:style>
  <w:style w:type="character" w:customStyle="1" w:styleId="WW8Num24z1">
    <w:name w:val="WW8Num24z1"/>
    <w:rsid w:val="0012439E"/>
  </w:style>
  <w:style w:type="character" w:customStyle="1" w:styleId="WW8Num24z2">
    <w:name w:val="WW8Num24z2"/>
    <w:rsid w:val="0012439E"/>
  </w:style>
  <w:style w:type="character" w:customStyle="1" w:styleId="WW8Num24z3">
    <w:name w:val="WW8Num24z3"/>
    <w:rsid w:val="0012439E"/>
  </w:style>
  <w:style w:type="character" w:customStyle="1" w:styleId="WW8Num24z4">
    <w:name w:val="WW8Num24z4"/>
    <w:rsid w:val="0012439E"/>
  </w:style>
  <w:style w:type="character" w:customStyle="1" w:styleId="WW8Num24z5">
    <w:name w:val="WW8Num24z5"/>
    <w:rsid w:val="0012439E"/>
  </w:style>
  <w:style w:type="character" w:customStyle="1" w:styleId="WW8Num24z6">
    <w:name w:val="WW8Num24z6"/>
    <w:rsid w:val="0012439E"/>
  </w:style>
  <w:style w:type="character" w:customStyle="1" w:styleId="WW8Num24z7">
    <w:name w:val="WW8Num24z7"/>
    <w:rsid w:val="0012439E"/>
  </w:style>
  <w:style w:type="character" w:customStyle="1" w:styleId="WW8Num24z8">
    <w:name w:val="WW8Num24z8"/>
    <w:rsid w:val="0012439E"/>
  </w:style>
  <w:style w:type="character" w:customStyle="1" w:styleId="WW8Num25z0">
    <w:name w:val="WW8Num25z0"/>
    <w:rsid w:val="0012439E"/>
  </w:style>
  <w:style w:type="character" w:customStyle="1" w:styleId="WW8Num26z0">
    <w:name w:val="WW8Num26z0"/>
    <w:rsid w:val="0012439E"/>
  </w:style>
  <w:style w:type="character" w:customStyle="1" w:styleId="WW8Num26z1">
    <w:name w:val="WW8Num26z1"/>
    <w:rsid w:val="0012439E"/>
  </w:style>
  <w:style w:type="character" w:customStyle="1" w:styleId="WW8Num26z2">
    <w:name w:val="WW8Num26z2"/>
    <w:rsid w:val="0012439E"/>
  </w:style>
  <w:style w:type="character" w:customStyle="1" w:styleId="WW8Num26z3">
    <w:name w:val="WW8Num26z3"/>
    <w:rsid w:val="0012439E"/>
  </w:style>
  <w:style w:type="character" w:customStyle="1" w:styleId="WW8Num26z4">
    <w:name w:val="WW8Num26z4"/>
    <w:rsid w:val="0012439E"/>
  </w:style>
  <w:style w:type="character" w:customStyle="1" w:styleId="WW8Num26z5">
    <w:name w:val="WW8Num26z5"/>
    <w:rsid w:val="0012439E"/>
  </w:style>
  <w:style w:type="character" w:customStyle="1" w:styleId="WW8Num26z6">
    <w:name w:val="WW8Num26z6"/>
    <w:rsid w:val="0012439E"/>
  </w:style>
  <w:style w:type="character" w:customStyle="1" w:styleId="WW8Num26z7">
    <w:name w:val="WW8Num26z7"/>
    <w:rsid w:val="0012439E"/>
  </w:style>
  <w:style w:type="character" w:customStyle="1" w:styleId="WW8Num26z8">
    <w:name w:val="WW8Num26z8"/>
    <w:rsid w:val="0012439E"/>
  </w:style>
  <w:style w:type="character" w:customStyle="1" w:styleId="12">
    <w:name w:val="Основной шрифт абзаца1"/>
    <w:rsid w:val="0012439E"/>
  </w:style>
  <w:style w:type="character" w:styleId="af">
    <w:name w:val="Hyperlink"/>
    <w:uiPriority w:val="99"/>
    <w:rsid w:val="0012439E"/>
    <w:rPr>
      <w:color w:val="0000FF"/>
      <w:u w:val="single"/>
    </w:rPr>
  </w:style>
  <w:style w:type="character" w:styleId="af0">
    <w:name w:val="FollowedHyperlink"/>
    <w:uiPriority w:val="99"/>
    <w:rsid w:val="0012439E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12439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12439E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12439E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12439E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12439E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12439E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12439E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12439E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12439E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12439E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12439E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12439E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12439E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12439E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12439E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12439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12439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12439E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12439E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12439E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12439E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12439E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12439E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12439E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12439E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12439E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1243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12439E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12439E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12439E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12439E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12439E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12439E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12439E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12439E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12439E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12439E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12439E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12439E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12439E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12439E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12439E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12439E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12439E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12439E"/>
  </w:style>
  <w:style w:type="numbering" w:customStyle="1" w:styleId="25">
    <w:name w:val="Нет списка2"/>
    <w:next w:val="a2"/>
    <w:uiPriority w:val="99"/>
    <w:semiHidden/>
    <w:unhideWhenUsed/>
    <w:rsid w:val="0012439E"/>
  </w:style>
  <w:style w:type="paragraph" w:customStyle="1" w:styleId="xl136">
    <w:name w:val="xl13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1243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12439E"/>
  </w:style>
  <w:style w:type="numbering" w:customStyle="1" w:styleId="42">
    <w:name w:val="Нет списка4"/>
    <w:next w:val="a2"/>
    <w:uiPriority w:val="99"/>
    <w:semiHidden/>
    <w:unhideWhenUsed/>
    <w:rsid w:val="0012439E"/>
  </w:style>
  <w:style w:type="numbering" w:customStyle="1" w:styleId="52">
    <w:name w:val="Нет списка5"/>
    <w:next w:val="a2"/>
    <w:uiPriority w:val="99"/>
    <w:semiHidden/>
    <w:unhideWhenUsed/>
    <w:rsid w:val="0012439E"/>
  </w:style>
  <w:style w:type="paragraph" w:customStyle="1" w:styleId="xl142">
    <w:name w:val="xl14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12439E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12439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1243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12439E"/>
  </w:style>
  <w:style w:type="paragraph" w:customStyle="1" w:styleId="xl191">
    <w:name w:val="xl191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12439E"/>
  </w:style>
  <w:style w:type="paragraph" w:customStyle="1" w:styleId="xl192">
    <w:name w:val="xl192"/>
    <w:basedOn w:val="a"/>
    <w:rsid w:val="0012439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1243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1243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1243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12439E"/>
    <w:rPr>
      <w:b/>
      <w:bCs/>
    </w:rPr>
  </w:style>
  <w:style w:type="character" w:styleId="af9">
    <w:name w:val="Intense Emphasis"/>
    <w:uiPriority w:val="21"/>
    <w:qFormat/>
    <w:rsid w:val="0012439E"/>
    <w:rPr>
      <w:i/>
      <w:iCs/>
      <w:color w:val="5B9BD5"/>
    </w:rPr>
  </w:style>
  <w:style w:type="character" w:styleId="afa">
    <w:name w:val="Subtle Emphasis"/>
    <w:uiPriority w:val="19"/>
    <w:qFormat/>
    <w:rsid w:val="0012439E"/>
    <w:rPr>
      <w:i/>
      <w:iCs/>
      <w:color w:val="404040"/>
    </w:rPr>
  </w:style>
  <w:style w:type="character" w:styleId="afb">
    <w:name w:val="Subtle Reference"/>
    <w:uiPriority w:val="31"/>
    <w:qFormat/>
    <w:rsid w:val="0012439E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124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200</Pages>
  <Words>28439</Words>
  <Characters>162104</Characters>
  <Application>Microsoft Office Word</Application>
  <DocSecurity>0</DocSecurity>
  <Lines>1350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2026-01-19T07:11:00Z</dcterms:created>
  <dcterms:modified xsi:type="dcterms:W3CDTF">2026-01-19T07:14:00Z</dcterms:modified>
</cp:coreProperties>
</file>